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F2" w:rsidRDefault="00F615F2">
      <w:pPr>
        <w:rPr>
          <w:lang w:val="sr-Cyrl-CS"/>
        </w:rPr>
      </w:pPr>
    </w:p>
    <w:p w:rsidR="00E8641B" w:rsidRPr="00E8641B" w:rsidRDefault="00E8641B">
      <w:pPr>
        <w:pStyle w:val="Naslov4"/>
      </w:pPr>
    </w:p>
    <w:p w:rsidR="0055572C" w:rsidRPr="0055572C" w:rsidRDefault="0055572C">
      <w:pPr>
        <w:pStyle w:val="Naslov4"/>
      </w:pPr>
    </w:p>
    <w:tbl>
      <w:tblPr>
        <w:tblStyle w:val="Koordinatnamreatabele"/>
        <w:tblW w:w="0" w:type="auto"/>
        <w:tblInd w:w="-147" w:type="dxa"/>
        <w:tblLook w:val="04A0" w:firstRow="1" w:lastRow="0" w:firstColumn="1" w:lastColumn="0" w:noHBand="0" w:noVBand="1"/>
      </w:tblPr>
      <w:tblGrid>
        <w:gridCol w:w="2392"/>
        <w:gridCol w:w="4110"/>
      </w:tblGrid>
      <w:tr w:rsidR="0055572C" w:rsidTr="00E06119">
        <w:tc>
          <w:tcPr>
            <w:tcW w:w="2392" w:type="dxa"/>
          </w:tcPr>
          <w:p w:rsidR="0055572C" w:rsidRDefault="0055572C" w:rsidP="00E06119">
            <w:pPr>
              <w:pStyle w:val="Naslov4"/>
              <w:ind w:lef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назив понуђача:</w:t>
            </w:r>
          </w:p>
          <w:p w:rsidR="0055572C" w:rsidRPr="008C5F53" w:rsidRDefault="0055572C" w:rsidP="00E06119">
            <w:pPr>
              <w:rPr>
                <w:lang w:val="sr-Cyrl-RS"/>
              </w:rPr>
            </w:pPr>
          </w:p>
        </w:tc>
        <w:tc>
          <w:tcPr>
            <w:tcW w:w="4110" w:type="dxa"/>
          </w:tcPr>
          <w:p w:rsidR="0055572C" w:rsidRDefault="0055572C" w:rsidP="00E06119">
            <w:pPr>
              <w:pStyle w:val="Naslov4"/>
              <w:ind w:left="0" w:firstLine="0"/>
              <w:jc w:val="left"/>
            </w:pPr>
          </w:p>
        </w:tc>
      </w:tr>
      <w:tr w:rsidR="0055572C" w:rsidTr="00E06119">
        <w:tc>
          <w:tcPr>
            <w:tcW w:w="2392" w:type="dxa"/>
          </w:tcPr>
          <w:p w:rsidR="0055572C" w:rsidRDefault="0055572C" w:rsidP="00E06119">
            <w:pPr>
              <w:pStyle w:val="Naslov4"/>
              <w:ind w:lef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 xml:space="preserve">адреса: </w:t>
            </w:r>
          </w:p>
          <w:p w:rsidR="0055572C" w:rsidRPr="008C5F53" w:rsidRDefault="0055572C" w:rsidP="00E06119">
            <w:pPr>
              <w:rPr>
                <w:lang w:val="sr-Cyrl-RS"/>
              </w:rPr>
            </w:pPr>
          </w:p>
        </w:tc>
        <w:tc>
          <w:tcPr>
            <w:tcW w:w="4110" w:type="dxa"/>
          </w:tcPr>
          <w:p w:rsidR="0055572C" w:rsidRDefault="0055572C" w:rsidP="00E06119">
            <w:pPr>
              <w:pStyle w:val="Naslov4"/>
              <w:ind w:left="0" w:firstLine="0"/>
              <w:jc w:val="left"/>
            </w:pPr>
          </w:p>
        </w:tc>
      </w:tr>
      <w:tr w:rsidR="0055572C" w:rsidTr="00E06119">
        <w:tc>
          <w:tcPr>
            <w:tcW w:w="2392" w:type="dxa"/>
          </w:tcPr>
          <w:p w:rsidR="0055572C" w:rsidRDefault="0055572C" w:rsidP="00E06119">
            <w:pPr>
              <w:pStyle w:val="Naslov4"/>
              <w:ind w:left="0" w:firstLine="0"/>
              <w:jc w:val="left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маил</w:t>
            </w:r>
            <w:proofErr w:type="spellEnd"/>
            <w:r>
              <w:rPr>
                <w:lang w:val="sr-Cyrl-RS"/>
              </w:rPr>
              <w:t xml:space="preserve"> адреса:</w:t>
            </w:r>
          </w:p>
          <w:p w:rsidR="0055572C" w:rsidRPr="008C5F53" w:rsidRDefault="0055572C" w:rsidP="00E06119">
            <w:pPr>
              <w:rPr>
                <w:lang w:val="sr-Cyrl-RS"/>
              </w:rPr>
            </w:pPr>
          </w:p>
        </w:tc>
        <w:tc>
          <w:tcPr>
            <w:tcW w:w="4110" w:type="dxa"/>
          </w:tcPr>
          <w:p w:rsidR="0055572C" w:rsidRDefault="0055572C" w:rsidP="00E06119">
            <w:pPr>
              <w:pStyle w:val="Naslov4"/>
              <w:ind w:left="0" w:firstLine="0"/>
              <w:jc w:val="left"/>
            </w:pPr>
          </w:p>
        </w:tc>
      </w:tr>
      <w:tr w:rsidR="0055572C" w:rsidTr="00E06119">
        <w:tc>
          <w:tcPr>
            <w:tcW w:w="2392" w:type="dxa"/>
          </w:tcPr>
          <w:p w:rsidR="0055572C" w:rsidRDefault="0055572C" w:rsidP="00E06119">
            <w:pPr>
              <w:pStyle w:val="Naslov4"/>
              <w:ind w:left="0" w:firstLine="0"/>
              <w:jc w:val="left"/>
              <w:rPr>
                <w:lang w:val="sr-Cyrl-RS"/>
              </w:rPr>
            </w:pPr>
            <w:r>
              <w:rPr>
                <w:lang w:val="sr-Cyrl-RS"/>
              </w:rPr>
              <w:t>телефон:</w:t>
            </w:r>
          </w:p>
          <w:p w:rsidR="0055572C" w:rsidRPr="008C5F53" w:rsidRDefault="0055572C" w:rsidP="00E06119">
            <w:pPr>
              <w:rPr>
                <w:lang w:val="sr-Cyrl-RS"/>
              </w:rPr>
            </w:pPr>
          </w:p>
        </w:tc>
        <w:tc>
          <w:tcPr>
            <w:tcW w:w="4110" w:type="dxa"/>
          </w:tcPr>
          <w:p w:rsidR="0055572C" w:rsidRDefault="0055572C" w:rsidP="00E06119">
            <w:pPr>
              <w:pStyle w:val="Naslov4"/>
              <w:ind w:left="0" w:firstLine="0"/>
              <w:jc w:val="left"/>
            </w:pPr>
          </w:p>
        </w:tc>
      </w:tr>
    </w:tbl>
    <w:p w:rsidR="0055572C" w:rsidRPr="0055572C" w:rsidRDefault="0055572C" w:rsidP="0055572C">
      <w:pPr>
        <w:pStyle w:val="Naslov4"/>
        <w:jc w:val="left"/>
      </w:pPr>
    </w:p>
    <w:p w:rsidR="0055572C" w:rsidRPr="0055572C" w:rsidRDefault="0055572C">
      <w:pPr>
        <w:pStyle w:val="Naslov4"/>
      </w:pPr>
    </w:p>
    <w:p w:rsidR="0055572C" w:rsidRPr="0055572C" w:rsidRDefault="0055572C">
      <w:pPr>
        <w:pStyle w:val="Naslov4"/>
      </w:pPr>
    </w:p>
    <w:p w:rsidR="00F615F2" w:rsidRDefault="00A03D9D">
      <w:pPr>
        <w:pStyle w:val="Naslov4"/>
      </w:pPr>
      <w:r>
        <w:rPr>
          <w:lang w:val="sr-Cyrl-RS"/>
        </w:rPr>
        <w:t xml:space="preserve">С П Е Ц И Ф И К А Ц И Ј А </w:t>
      </w:r>
    </w:p>
    <w:p w:rsidR="00F615F2" w:rsidRDefault="00A47B60">
      <w:pPr>
        <w:ind w:left="1080" w:firstLine="360"/>
        <w:rPr>
          <w:lang w:val="sr-Cyrl-CS"/>
        </w:rPr>
      </w:pPr>
      <w:r>
        <w:rPr>
          <w:lang w:val="sr-Cyrl-CS"/>
        </w:rPr>
        <w:t xml:space="preserve">                                                      </w:t>
      </w:r>
      <w:proofErr w:type="spellStart"/>
      <w:r>
        <w:rPr>
          <w:lang w:val="sr-Latn-CS"/>
        </w:rPr>
        <w:t>за</w:t>
      </w:r>
      <w:proofErr w:type="spellEnd"/>
      <w:r>
        <w:rPr>
          <w:lang w:val="sr-Latn-CS"/>
        </w:rPr>
        <w:t xml:space="preserve"> </w:t>
      </w:r>
      <w:r>
        <w:rPr>
          <w:lang w:val="sr-Cyrl-CS"/>
        </w:rPr>
        <w:t xml:space="preserve"> </w:t>
      </w:r>
      <w:r>
        <w:rPr>
          <w:lang w:val="sr-Latn-CS"/>
        </w:rPr>
        <w:t>JН</w:t>
      </w:r>
      <w:r w:rsidR="0020332B">
        <w:rPr>
          <w:lang w:val="sr-Cyrl-RS"/>
        </w:rPr>
        <w:t>ОП</w:t>
      </w:r>
      <w:r>
        <w:rPr>
          <w:lang w:val="sr-Cyrl-CS"/>
        </w:rPr>
        <w:t xml:space="preserve"> </w:t>
      </w:r>
    </w:p>
    <w:p w:rsidR="00F615F2" w:rsidRDefault="00A47B60">
      <w:pPr>
        <w:ind w:left="36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        </w:t>
      </w:r>
      <w:proofErr w:type="spellStart"/>
      <w:r>
        <w:rPr>
          <w:b/>
          <w:bCs/>
          <w:lang w:val="sr-Cyrl-CS"/>
        </w:rPr>
        <w:t>електроматеријал</w:t>
      </w:r>
      <w:proofErr w:type="spellEnd"/>
    </w:p>
    <w:p w:rsidR="00F615F2" w:rsidRPr="00312D03" w:rsidRDefault="00A47B60">
      <w:pPr>
        <w:jc w:val="center"/>
        <w:rPr>
          <w:b/>
          <w:bCs/>
          <w:lang w:val="sr-Latn-RS"/>
        </w:rPr>
      </w:pPr>
      <w:r>
        <w:rPr>
          <w:lang w:val="sr-Cyrl-CS"/>
        </w:rPr>
        <w:t>број:</w:t>
      </w:r>
      <w:r>
        <w:rPr>
          <w:lang w:val="sr-Latn-CS"/>
        </w:rPr>
        <w:t xml:space="preserve"> </w:t>
      </w:r>
      <w:r w:rsidR="00E8641B">
        <w:rPr>
          <w:b/>
          <w:bCs/>
          <w:lang w:val="sr-Cyrl-RS"/>
        </w:rPr>
        <w:t>0</w:t>
      </w:r>
      <w:r w:rsidR="00924126">
        <w:rPr>
          <w:b/>
          <w:bCs/>
          <w:lang w:val="sr-Cyrl-RS"/>
        </w:rPr>
        <w:t>9</w:t>
      </w:r>
      <w:r w:rsidR="00E8641B">
        <w:rPr>
          <w:b/>
          <w:bCs/>
          <w:lang w:val="sr-Cyrl-RS"/>
        </w:rPr>
        <w:t>/202</w:t>
      </w:r>
      <w:r w:rsidR="00924126">
        <w:rPr>
          <w:b/>
          <w:bCs/>
          <w:lang w:val="sr-Cyrl-RS"/>
        </w:rPr>
        <w:t>4</w:t>
      </w:r>
    </w:p>
    <w:p w:rsidR="00F615F2" w:rsidRDefault="00F615F2">
      <w:pPr>
        <w:pStyle w:val="Zaglavljestranice"/>
        <w:tabs>
          <w:tab w:val="clear" w:pos="4153"/>
          <w:tab w:val="clear" w:pos="8306"/>
        </w:tabs>
        <w:rPr>
          <w:lang w:val="sr-Cyrl-CS"/>
        </w:rPr>
      </w:pPr>
    </w:p>
    <w:p w:rsidR="00F615F2" w:rsidRDefault="00F615F2"/>
    <w:p w:rsidR="00E8641B" w:rsidRDefault="00E8641B"/>
    <w:tbl>
      <w:tblPr>
        <w:tblW w:w="10317" w:type="dxa"/>
        <w:tblInd w:w="-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4176"/>
        <w:gridCol w:w="3957"/>
        <w:gridCol w:w="1560"/>
      </w:tblGrid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Ред.бр</w:t>
            </w:r>
            <w:proofErr w:type="spellEnd"/>
            <w:r>
              <w:rPr>
                <w:lang w:val="sr-Cyrl-CS"/>
              </w:rPr>
              <w:t>.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назив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lang w:val="sr-Cyrl-CS"/>
              </w:rPr>
            </w:pPr>
            <w:r w:rsidRPr="006764B3">
              <w:rPr>
                <w:b/>
                <w:lang w:val="sr-Cyrl-CS"/>
              </w:rPr>
              <w:t>Одговарајући артикал који се нуди</w:t>
            </w:r>
            <w:r>
              <w:rPr>
                <w:lang w:val="sr-Cyrl-CS"/>
              </w:rPr>
              <w:t xml:space="preserve"> </w:t>
            </w:r>
          </w:p>
          <w:p w:rsidR="006764B3" w:rsidRDefault="006764B3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(уписати само у случају ако нудите другу марку артикла од оне која је наведена)</w:t>
            </w: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6764B3" w:rsidRDefault="006764B3">
            <w:pPr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у ком 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Метално равно грло за халогену сијалицу R7S 220V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</w:tr>
      <w:tr w:rsidR="00402FB2" w:rsidTr="006764B3">
        <w:tc>
          <w:tcPr>
            <w:tcW w:w="624" w:type="dxa"/>
            <w:shd w:val="clear" w:color="auto" w:fill="auto"/>
          </w:tcPr>
          <w:p w:rsidR="00402FB2" w:rsidRDefault="0075191D" w:rsidP="00402FB2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4176" w:type="dxa"/>
            <w:shd w:val="clear" w:color="auto" w:fill="auto"/>
          </w:tcPr>
          <w:p w:rsidR="00402FB2" w:rsidRPr="00E614EF" w:rsidRDefault="00402FB2" w:rsidP="00402FB2">
            <w:proofErr w:type="spellStart"/>
            <w:r w:rsidRPr="00E614EF">
              <w:t>Шуко</w:t>
            </w:r>
            <w:proofErr w:type="spellEnd"/>
            <w:r w:rsidRPr="00E614EF">
              <w:t xml:space="preserve"> </w:t>
            </w:r>
            <w:proofErr w:type="spellStart"/>
            <w:r w:rsidRPr="00E614EF">
              <w:t>утикач</w:t>
            </w:r>
            <w:proofErr w:type="spellEnd"/>
            <w:r w:rsidRPr="00E614EF">
              <w:t xml:space="preserve">- </w:t>
            </w:r>
            <w:proofErr w:type="spellStart"/>
            <w:r w:rsidRPr="00E614EF">
              <w:t>монофазни</w:t>
            </w:r>
            <w:proofErr w:type="spellEnd"/>
            <w:r w:rsidRPr="00E614EF">
              <w:t xml:space="preserve">- </w:t>
            </w:r>
            <w:proofErr w:type="spellStart"/>
            <w:r w:rsidRPr="00E614EF">
              <w:t>надградни</w:t>
            </w:r>
            <w:proofErr w:type="spellEnd"/>
          </w:p>
        </w:tc>
        <w:tc>
          <w:tcPr>
            <w:tcW w:w="3957" w:type="dxa"/>
          </w:tcPr>
          <w:p w:rsidR="00402FB2" w:rsidRPr="00E614EF" w:rsidRDefault="00402FB2" w:rsidP="00402FB2"/>
        </w:tc>
        <w:tc>
          <w:tcPr>
            <w:tcW w:w="1560" w:type="dxa"/>
            <w:shd w:val="clear" w:color="auto" w:fill="auto"/>
          </w:tcPr>
          <w:p w:rsidR="00402FB2" w:rsidRPr="00402FB2" w:rsidRDefault="00402FB2" w:rsidP="00402FB2">
            <w:pPr>
              <w:jc w:val="center"/>
              <w:rPr>
                <w:b/>
              </w:rPr>
            </w:pPr>
            <w:r w:rsidRPr="00402FB2">
              <w:rPr>
                <w:b/>
              </w:rPr>
              <w:t>20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Шуко</w:t>
            </w:r>
            <w:proofErr w:type="spellEnd"/>
            <w:r>
              <w:rPr>
                <w:lang w:val="sr-Cyrl-CS"/>
              </w:rPr>
              <w:t xml:space="preserve"> утичница </w:t>
            </w:r>
            <w:proofErr w:type="spellStart"/>
            <w:r>
              <w:rPr>
                <w:lang w:val="sr-Cyrl-CS"/>
              </w:rPr>
              <w:t>монофазна</w:t>
            </w:r>
            <w:proofErr w:type="spellEnd"/>
            <w:r>
              <w:rPr>
                <w:lang w:val="sr-Cyrl-CS"/>
              </w:rPr>
              <w:t xml:space="preserve">, модуларна, једно место,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4176" w:type="dxa"/>
            <w:shd w:val="clear" w:color="auto" w:fill="auto"/>
          </w:tcPr>
          <w:p w:rsidR="006764B3" w:rsidRPr="00F50D50" w:rsidRDefault="006764B3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CS"/>
              </w:rPr>
              <w:t>Шуко</w:t>
            </w:r>
            <w:proofErr w:type="spellEnd"/>
            <w:r>
              <w:rPr>
                <w:lang w:val="sr-Cyrl-CS"/>
              </w:rPr>
              <w:t xml:space="preserve"> утикач </w:t>
            </w:r>
            <w:proofErr w:type="spellStart"/>
            <w:r>
              <w:rPr>
                <w:lang w:val="sr-Cyrl-CS"/>
              </w:rPr>
              <w:t>монофазни</w:t>
            </w:r>
            <w:proofErr w:type="spellEnd"/>
            <w:r>
              <w:rPr>
                <w:lang w:val="sr-Cyrl-CS"/>
              </w:rPr>
              <w:t xml:space="preserve"> ,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  <w:r w:rsidR="00F50D50">
              <w:rPr>
                <w:lang w:val="sr-Cyrl-RS"/>
              </w:rPr>
              <w:t>, гумени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5</w:t>
            </w:r>
            <w:r w:rsidR="006764B3"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Страртер</w:t>
            </w:r>
            <w:proofErr w:type="spellEnd"/>
            <w:r>
              <w:rPr>
                <w:lang w:val="sr-Cyrl-CS"/>
              </w:rPr>
              <w:t xml:space="preserve"> 4-65W , </w:t>
            </w:r>
            <w:proofErr w:type="spellStart"/>
            <w:r>
              <w:rPr>
                <w:lang w:val="sr-Cyrl-CS"/>
              </w:rPr>
              <w:t>Тunsgram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Кабел гумени GG/J-Y 3х1,5мм², </w:t>
            </w:r>
            <w:proofErr w:type="spellStart"/>
            <w:r>
              <w:rPr>
                <w:lang w:val="sr-Cyrl-CS"/>
              </w:rPr>
              <w:t>Новкабел</w:t>
            </w:r>
            <w:proofErr w:type="spellEnd"/>
            <w:r>
              <w:rPr>
                <w:lang w:val="sr-Cyrl-CS"/>
              </w:rPr>
              <w:t>, Јагодина</w:t>
            </w:r>
          </w:p>
          <w:p w:rsidR="006764B3" w:rsidRDefault="006764B3">
            <w:pPr>
              <w:snapToGrid w:val="0"/>
              <w:jc w:val="both"/>
            </w:pP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2</w:t>
            </w:r>
            <w:r w:rsidR="00E06119">
              <w:rPr>
                <w:b/>
                <w:bCs/>
                <w:lang w:val="sr-Cyrl-CS"/>
              </w:rPr>
              <w:t>0</w:t>
            </w:r>
            <w:r w:rsidR="006764B3">
              <w:rPr>
                <w:b/>
                <w:bCs/>
                <w:lang w:val="sr-Cyrl-CS"/>
              </w:rPr>
              <w:t>0 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Кабел гумени GG/J-Y  3х2,5мм², </w:t>
            </w:r>
            <w:proofErr w:type="spellStart"/>
            <w:r>
              <w:rPr>
                <w:lang w:val="sr-Cyrl-CS"/>
              </w:rPr>
              <w:t>Новкабел</w:t>
            </w:r>
            <w:proofErr w:type="spellEnd"/>
            <w:r>
              <w:rPr>
                <w:lang w:val="sr-Cyrl-CS"/>
              </w:rPr>
              <w:t>, Јагодина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 w:rsidP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  <w:r w:rsidR="006764B3">
              <w:rPr>
                <w:b/>
                <w:bCs/>
                <w:lang w:val="sr-Cyrl-CS"/>
              </w:rPr>
              <w:t>0 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Кабел гумени GG/J-Y 5х2,5мм², </w:t>
            </w:r>
            <w:proofErr w:type="spellStart"/>
            <w:r>
              <w:rPr>
                <w:lang w:val="sr-Cyrl-CS"/>
              </w:rPr>
              <w:t>Новкабел</w:t>
            </w:r>
            <w:proofErr w:type="spellEnd"/>
            <w:r>
              <w:rPr>
                <w:lang w:val="sr-Cyrl-CS"/>
              </w:rPr>
              <w:t>, Јагодина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E06119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  <w:r w:rsidR="006764B3">
              <w:rPr>
                <w:b/>
                <w:bCs/>
                <w:lang w:val="sr-Cyrl-CS"/>
              </w:rPr>
              <w:t>0 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9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Аутоматски осигурач 10А,  Ети</w:t>
            </w:r>
          </w:p>
        </w:tc>
        <w:tc>
          <w:tcPr>
            <w:tcW w:w="3957" w:type="dxa"/>
          </w:tcPr>
          <w:p w:rsidR="006764B3" w:rsidRDefault="006764B3" w:rsidP="00150768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F50D50" w:rsidP="00150768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Аутоматски осигурач 16А,  Ети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F50D50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11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Гребенасти  прекидач 16A 3P (0-1), GS16-10U,  </w:t>
            </w:r>
            <w:proofErr w:type="spellStart"/>
            <w:r>
              <w:rPr>
                <w:lang w:val="sr-Cyrl-CS"/>
              </w:rPr>
              <w:t>Schracк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Гребенасти  прекидач 25A 3P (0-1), GS25-10U,  </w:t>
            </w:r>
            <w:proofErr w:type="spellStart"/>
            <w:r>
              <w:rPr>
                <w:lang w:val="sr-Cyrl-CS"/>
              </w:rPr>
              <w:t>Schracк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Гребенасти  прекидач 16A 3P (1-0-2), GS16-53U,  </w:t>
            </w:r>
            <w:proofErr w:type="spellStart"/>
            <w:r>
              <w:rPr>
                <w:lang w:val="sr-Cyrl-CS"/>
              </w:rPr>
              <w:t>Schracк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14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Лустер </w:t>
            </w:r>
            <w:proofErr w:type="spellStart"/>
            <w:r>
              <w:rPr>
                <w:lang w:val="sr-Cyrl-CS"/>
              </w:rPr>
              <w:t>клемна</w:t>
            </w:r>
            <w:proofErr w:type="spellEnd"/>
            <w:r>
              <w:rPr>
                <w:lang w:val="sr-Cyrl-CS"/>
              </w:rPr>
              <w:t xml:space="preserve"> 4мм²/XII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3</w:t>
            </w:r>
            <w:r w:rsidR="006764B3"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Лустер </w:t>
            </w:r>
            <w:proofErr w:type="spellStart"/>
            <w:r>
              <w:rPr>
                <w:lang w:val="sr-Cyrl-CS"/>
              </w:rPr>
              <w:t>клемна</w:t>
            </w:r>
            <w:proofErr w:type="spellEnd"/>
            <w:r>
              <w:rPr>
                <w:lang w:val="sr-Cyrl-CS"/>
              </w:rPr>
              <w:t xml:space="preserve"> 6мм²/XII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3</w:t>
            </w:r>
            <w:r w:rsidR="006764B3"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16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Лустер </w:t>
            </w:r>
            <w:proofErr w:type="spellStart"/>
            <w:r>
              <w:rPr>
                <w:lang w:val="sr-Cyrl-CS"/>
              </w:rPr>
              <w:t>клемна</w:t>
            </w:r>
            <w:proofErr w:type="spellEnd"/>
            <w:r>
              <w:rPr>
                <w:lang w:val="sr-Cyrl-CS"/>
              </w:rPr>
              <w:t xml:space="preserve"> 16мм²/ XII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</w:t>
            </w:r>
            <w:r w:rsidR="006764B3"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17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Лустер </w:t>
            </w:r>
            <w:proofErr w:type="spellStart"/>
            <w:r>
              <w:rPr>
                <w:lang w:val="sr-Cyrl-CS"/>
              </w:rPr>
              <w:t>клемна</w:t>
            </w:r>
            <w:proofErr w:type="spellEnd"/>
            <w:r>
              <w:rPr>
                <w:lang w:val="sr-Cyrl-CS"/>
              </w:rPr>
              <w:t xml:space="preserve"> 10мм²/XII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18</w:t>
            </w:r>
          </w:p>
        </w:tc>
        <w:tc>
          <w:tcPr>
            <w:tcW w:w="4176" w:type="dxa"/>
            <w:shd w:val="clear" w:color="auto" w:fill="auto"/>
          </w:tcPr>
          <w:p w:rsidR="006764B3" w:rsidRPr="00F50D50" w:rsidRDefault="006764B3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CS"/>
              </w:rPr>
              <w:t xml:space="preserve">Кабел </w:t>
            </w:r>
            <w:r>
              <w:rPr>
                <w:lang w:val="sr-Latn-RS"/>
              </w:rPr>
              <w:t xml:space="preserve">N2XH halogen </w:t>
            </w:r>
            <w:proofErr w:type="spellStart"/>
            <w:r>
              <w:rPr>
                <w:lang w:val="sr-Latn-RS"/>
              </w:rPr>
              <w:t>free</w:t>
            </w:r>
            <w:proofErr w:type="spellEnd"/>
            <w:r>
              <w:rPr>
                <w:lang w:val="sr-Latn-RS"/>
              </w:rPr>
              <w:t xml:space="preserve"> 3x2.5mm2</w:t>
            </w:r>
            <w:r w:rsidR="00F50D50">
              <w:rPr>
                <w:lang w:val="sr-Cyrl-RS"/>
              </w:rPr>
              <w:t xml:space="preserve"> пуни пресек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18163B" w:rsidRDefault="0075191D" w:rsidP="006764B3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Latn-RS"/>
              </w:rPr>
              <w:t>10</w:t>
            </w:r>
            <w:r w:rsidR="006764B3">
              <w:rPr>
                <w:b/>
                <w:bCs/>
                <w:lang w:val="sr-Cyrl-CS"/>
              </w:rPr>
              <w:t>0 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19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Изолир</w:t>
            </w:r>
            <w:proofErr w:type="spellEnd"/>
            <w:r>
              <w:rPr>
                <w:lang w:val="sr-Cyrl-CS"/>
              </w:rPr>
              <w:t xml:space="preserve"> трака 20м- </w:t>
            </w:r>
            <w:proofErr w:type="spellStart"/>
            <w:r>
              <w:rPr>
                <w:lang w:val="sr-Cyrl-CS"/>
              </w:rPr>
              <w:t>Wonder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5</w:t>
            </w:r>
            <w:r w:rsidR="006764B3"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Монофазна</w:t>
            </w:r>
            <w:proofErr w:type="spellEnd"/>
            <w:r>
              <w:rPr>
                <w:lang w:val="sr-Cyrl-CS"/>
              </w:rPr>
              <w:t xml:space="preserve"> утичница –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  <w:r>
              <w:rPr>
                <w:lang w:val="sr-Cyrl-CS"/>
              </w:rPr>
              <w:t>, 10/16A, 220V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21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Монофазна</w:t>
            </w:r>
            <w:proofErr w:type="spellEnd"/>
            <w:r>
              <w:rPr>
                <w:lang w:val="sr-Cyrl-CS"/>
              </w:rPr>
              <w:t xml:space="preserve"> утичница модуларна, </w:t>
            </w:r>
            <w:proofErr w:type="spellStart"/>
            <w:r>
              <w:rPr>
                <w:lang w:val="sr-Cyrl-CS"/>
              </w:rPr>
              <w:t>шуко</w:t>
            </w:r>
            <w:proofErr w:type="spellEnd"/>
            <w:r>
              <w:rPr>
                <w:lang w:val="sr-Cyrl-CS"/>
              </w:rPr>
              <w:t xml:space="preserve"> –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  <w:r>
              <w:rPr>
                <w:lang w:val="sr-Cyrl-CS"/>
              </w:rPr>
              <w:t>, 16A, 220V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22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Папучице </w:t>
            </w:r>
            <w:proofErr w:type="spellStart"/>
            <w:r>
              <w:rPr>
                <w:lang w:val="sr-Cyrl-CS"/>
              </w:rPr>
              <w:t>прокронске</w:t>
            </w:r>
            <w:proofErr w:type="spellEnd"/>
            <w:r>
              <w:rPr>
                <w:lang w:val="sr-Cyrl-CS"/>
              </w:rPr>
              <w:t xml:space="preserve"> 2,5мм²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23</w:t>
            </w:r>
          </w:p>
        </w:tc>
        <w:tc>
          <w:tcPr>
            <w:tcW w:w="4176" w:type="dxa"/>
            <w:shd w:val="clear" w:color="auto" w:fill="auto"/>
          </w:tcPr>
          <w:p w:rsidR="006764B3" w:rsidRDefault="0075191D">
            <w:pPr>
              <w:snapToGrid w:val="0"/>
              <w:jc w:val="both"/>
              <w:rPr>
                <w:lang w:val="sr-Cyrl-CS"/>
              </w:rPr>
            </w:pPr>
            <w:r w:rsidRPr="0075191D">
              <w:rPr>
                <w:lang w:val="sr-Cyrl-CS"/>
              </w:rPr>
              <w:t xml:space="preserve">Сијалица халогена </w:t>
            </w:r>
            <w:proofErr w:type="spellStart"/>
            <w:r w:rsidRPr="0075191D">
              <w:rPr>
                <w:lang w:val="sr-Cyrl-CS"/>
              </w:rPr>
              <w:t>штапна</w:t>
            </w:r>
            <w:proofErr w:type="spellEnd"/>
            <w:r w:rsidRPr="0075191D">
              <w:rPr>
                <w:lang w:val="sr-Cyrl-CS"/>
              </w:rPr>
              <w:t xml:space="preserve"> R7S 1000W 230V, 3000К, 189mm -  </w:t>
            </w:r>
            <w:proofErr w:type="spellStart"/>
            <w:r w:rsidRPr="0075191D">
              <w:rPr>
                <w:lang w:val="sr-Cyrl-CS"/>
              </w:rPr>
              <w:t>Philips</w:t>
            </w:r>
            <w:proofErr w:type="spellEnd"/>
          </w:p>
        </w:tc>
        <w:tc>
          <w:tcPr>
            <w:tcW w:w="3957" w:type="dxa"/>
          </w:tcPr>
          <w:p w:rsidR="006764B3" w:rsidRDefault="006764B3" w:rsidP="00150768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 w:rsidP="00150768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</w:t>
            </w:r>
            <w:r>
              <w:rPr>
                <w:b/>
                <w:bCs/>
                <w:lang w:val="sr-Latn-RS"/>
              </w:rPr>
              <w:t>0</w:t>
            </w:r>
            <w:r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24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 w:rsidRPr="005A279E">
              <w:rPr>
                <w:lang w:val="sr-Cyrl-CS"/>
              </w:rPr>
              <w:t>Спирални телефонски кабл 1м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E06119" w:rsidRDefault="00E06119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20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25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 бистраE-14 15W 220V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</w:t>
            </w:r>
            <w:r>
              <w:rPr>
                <w:lang w:val="sr-Latn-RS"/>
              </w:rPr>
              <w:t>soft</w:t>
            </w:r>
            <w:r>
              <w:rPr>
                <w:lang w:val="sr-Cyrl-CS"/>
              </w:rPr>
              <w:t xml:space="preserve"> 25W 220V Е-27-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E06119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  <w:r w:rsidR="006764B3"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27</w:t>
            </w:r>
          </w:p>
        </w:tc>
        <w:tc>
          <w:tcPr>
            <w:tcW w:w="4176" w:type="dxa"/>
            <w:shd w:val="clear" w:color="auto" w:fill="auto"/>
          </w:tcPr>
          <w:p w:rsidR="006764B3" w:rsidRPr="0018163B" w:rsidRDefault="006764B3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CS"/>
              </w:rPr>
              <w:t xml:space="preserve">Сијалица штедљива 20W 220V Е-27 ,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Latn-RS"/>
              </w:rPr>
              <w:t xml:space="preserve"> 2700K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E06119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  <w:r w:rsidR="006764B3"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28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E-27 60W 220V </w:t>
            </w:r>
            <w:proofErr w:type="spellStart"/>
            <w:r>
              <w:rPr>
                <w:lang w:val="sr-Cyrl-CS"/>
              </w:rPr>
              <w:t>soft</w:t>
            </w:r>
            <w:proofErr w:type="spellEnd"/>
            <w:r>
              <w:rPr>
                <w:lang w:val="sr-Cyrl-CS"/>
              </w:rPr>
              <w:t xml:space="preserve">- </w:t>
            </w:r>
            <w:proofErr w:type="spellStart"/>
            <w:r>
              <w:rPr>
                <w:lang w:val="sr-Cyrl-CS"/>
              </w:rPr>
              <w:t>Tunsgram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29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E-14 40W 220V (бистра) </w:t>
            </w:r>
            <w:proofErr w:type="spellStart"/>
            <w:r>
              <w:rPr>
                <w:lang w:val="sr-Cyrl-CS"/>
              </w:rPr>
              <w:t>Tunsgram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30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Наизменични прекидач – </w:t>
            </w:r>
            <w:proofErr w:type="spellStart"/>
            <w:r>
              <w:rPr>
                <w:lang w:val="sr-Cyrl-CS"/>
              </w:rPr>
              <w:t>Алинг</w:t>
            </w:r>
            <w:proofErr w:type="spellEnd"/>
            <w:r>
              <w:rPr>
                <w:lang w:val="sr-Cyrl-CS"/>
              </w:rPr>
              <w:t>, 10A, 220V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E06119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</w:t>
            </w:r>
            <w:r w:rsidR="006764B3">
              <w:rPr>
                <w:b/>
                <w:bCs/>
                <w:lang w:val="sr-Cyrl-C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31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арматура отворена  1х36 W, 220V,  </w:t>
            </w:r>
            <w:proofErr w:type="spellStart"/>
            <w:r>
              <w:rPr>
                <w:lang w:val="sr-Cyrl-CS"/>
              </w:rPr>
              <w:t>Brillum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76D46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32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арматура отворена 2x36W ,220V,  </w:t>
            </w:r>
            <w:proofErr w:type="spellStart"/>
            <w:r>
              <w:rPr>
                <w:lang w:val="sr-Cyrl-CS"/>
              </w:rPr>
              <w:t>Brillum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76D46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33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28W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34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36W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Cyrl-CS"/>
              </w:rPr>
              <w:t xml:space="preserve">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35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18W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Cyrl-CS"/>
              </w:rPr>
              <w:t xml:space="preserve">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36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14W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Cyrl-CS"/>
              </w:rPr>
              <w:t xml:space="preserve">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D43FDE" w:rsidRDefault="00776D46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CS"/>
              </w:rPr>
              <w:t>8</w:t>
            </w:r>
            <w:r w:rsidR="006764B3">
              <w:rPr>
                <w:b/>
                <w:bCs/>
                <w:lang w:val="sr-Cyrl-CS"/>
              </w:rPr>
              <w:t>0</w:t>
            </w:r>
            <w:r w:rsidR="006764B3">
              <w:rPr>
                <w:b/>
                <w:bCs/>
                <w:lang w:val="sr-Latn-RS"/>
              </w:rPr>
              <w:t>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37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proofErr w:type="spellStart"/>
            <w:r>
              <w:rPr>
                <w:lang w:val="sr-Cyrl-CS"/>
              </w:rPr>
              <w:t>Флуо</w:t>
            </w:r>
            <w:proofErr w:type="spellEnd"/>
            <w:r>
              <w:rPr>
                <w:lang w:val="sr-Cyrl-CS"/>
              </w:rPr>
              <w:t xml:space="preserve"> цев 6W </w:t>
            </w:r>
            <w:proofErr w:type="spellStart"/>
            <w:r>
              <w:rPr>
                <w:lang w:val="sr-Cyrl-CS"/>
              </w:rPr>
              <w:t>Philips</w:t>
            </w:r>
            <w:proofErr w:type="spellEnd"/>
            <w:r>
              <w:rPr>
                <w:lang w:val="sr-Cyrl-CS"/>
              </w:rPr>
              <w:t xml:space="preserve"> 220V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38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Утичница трофазна  обична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  <w:r>
              <w:rPr>
                <w:lang w:val="sr-Cyrl-CS"/>
              </w:rPr>
              <w:t>, 16A, 380V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75191D" w:rsidRDefault="00776D46" w:rsidP="0075191D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CS"/>
              </w:rPr>
              <w:t>1</w:t>
            </w:r>
            <w:r w:rsidR="0075191D">
              <w:rPr>
                <w:b/>
                <w:bCs/>
                <w:lang w:val="sr-Latn-RS"/>
              </w:rPr>
              <w:t>5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39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Утикач трофазни равни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  <w:r>
              <w:rPr>
                <w:lang w:val="sr-Cyrl-CS"/>
              </w:rPr>
              <w:t xml:space="preserve"> (трополни), 16A, 380V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Кабел PP-L 3x2,5мм²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76D46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</w:t>
            </w:r>
            <w:r w:rsidR="006764B3">
              <w:rPr>
                <w:b/>
                <w:bCs/>
                <w:lang w:val="sr-Cyrl-CS"/>
              </w:rPr>
              <w:t>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41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Утикач гумени </w:t>
            </w:r>
            <w:proofErr w:type="spellStart"/>
            <w:r>
              <w:rPr>
                <w:lang w:val="sr-Cyrl-CS"/>
              </w:rPr>
              <w:t>монофазни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  <w:r>
              <w:rPr>
                <w:lang w:val="sr-Cyrl-CS"/>
              </w:rPr>
              <w:t>, 10/16A, 220V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42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Сијалица Е-14, 40W </w:t>
            </w:r>
            <w:r>
              <w:rPr>
                <w:lang w:val="sr-Latn-RS"/>
              </w:rPr>
              <w:t>soft</w:t>
            </w:r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Phillips</w:t>
            </w:r>
            <w:proofErr w:type="spellEnd"/>
            <w:r>
              <w:rPr>
                <w:lang w:val="sr-Cyrl-CS"/>
              </w:rPr>
              <w:t>, 220V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43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Продужни кабел 3 места 3м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76D46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44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Продужни кабел 5 места 3м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76D46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45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Т- разводник са 3 утичнице- </w:t>
            </w:r>
            <w:proofErr w:type="spellStart"/>
            <w:r>
              <w:rPr>
                <w:lang w:val="sr-Cyrl-CS"/>
              </w:rPr>
              <w:t>монофазан</w:t>
            </w:r>
            <w:proofErr w:type="spellEnd"/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sr-Cyrl-CS"/>
              </w:rPr>
              <w:t>Aling</w:t>
            </w:r>
            <w:proofErr w:type="spellEnd"/>
            <w:r>
              <w:rPr>
                <w:lang w:val="sr-Cyrl-CS"/>
              </w:rPr>
              <w:t>, 10/16A, 220V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46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</w:pPr>
            <w:proofErr w:type="spellStart"/>
            <w:r>
              <w:t>Инсталациони</w:t>
            </w:r>
            <w:proofErr w:type="spellEnd"/>
            <w:r>
              <w:t xml:space="preserve"> </w:t>
            </w:r>
            <w:proofErr w:type="spellStart"/>
            <w:r>
              <w:t>кабел</w:t>
            </w:r>
            <w:proofErr w:type="spellEnd"/>
            <w:r>
              <w:t xml:space="preserve"> PP-Y 3x1,5 мм²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47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</w:pPr>
            <w:proofErr w:type="spellStart"/>
            <w:r>
              <w:t>Инсталациони</w:t>
            </w:r>
            <w:proofErr w:type="spellEnd"/>
            <w:r>
              <w:t xml:space="preserve"> </w:t>
            </w:r>
            <w:proofErr w:type="spellStart"/>
            <w:r>
              <w:t>кабел</w:t>
            </w:r>
            <w:proofErr w:type="spellEnd"/>
            <w:r>
              <w:t xml:space="preserve"> PP-Y 3x2,5 мм²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48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</w:pPr>
            <w:proofErr w:type="spellStart"/>
            <w:r>
              <w:t>Инсталациони</w:t>
            </w:r>
            <w:proofErr w:type="spellEnd"/>
            <w:r>
              <w:t xml:space="preserve"> </w:t>
            </w:r>
            <w:proofErr w:type="spellStart"/>
            <w:r>
              <w:t>кабел</w:t>
            </w:r>
            <w:proofErr w:type="spellEnd"/>
            <w:r>
              <w:t xml:space="preserve"> PP-Y 5x2,5 мм²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100м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49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</w:pPr>
            <w:r>
              <w:t xml:space="preserve">ПВЦ </w:t>
            </w:r>
            <w:proofErr w:type="spellStart"/>
            <w:r>
              <w:t>каналица</w:t>
            </w:r>
            <w:proofErr w:type="spellEnd"/>
            <w:r>
              <w:t xml:space="preserve"> 25х25мм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3</w:t>
            </w:r>
            <w:r w:rsidR="006764B3">
              <w:rPr>
                <w:b/>
                <w:bCs/>
                <w:lang w:val="sr-Cyrl-CS"/>
              </w:rPr>
              <w:t>0м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50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</w:pPr>
            <w:proofErr w:type="spellStart"/>
            <w:r>
              <w:t>Грло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халогену</w:t>
            </w:r>
            <w:proofErr w:type="spellEnd"/>
            <w:r>
              <w:t xml:space="preserve"> </w:t>
            </w:r>
            <w:proofErr w:type="spellStart"/>
            <w:r>
              <w:t>сијалицу</w:t>
            </w:r>
            <w:proofErr w:type="spellEnd"/>
            <w:r>
              <w:t xml:space="preserve"> GU10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51</w:t>
            </w:r>
          </w:p>
        </w:tc>
        <w:tc>
          <w:tcPr>
            <w:tcW w:w="4176" w:type="dxa"/>
            <w:shd w:val="clear" w:color="auto" w:fill="auto"/>
          </w:tcPr>
          <w:p w:rsidR="006764B3" w:rsidRPr="000947B8" w:rsidRDefault="006764B3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Лед арматура 16</w:t>
            </w:r>
            <w:r>
              <w:rPr>
                <w:lang w:val="sr-Latn-RS"/>
              </w:rPr>
              <w:t>W 220V 4000K (</w:t>
            </w:r>
            <w:r>
              <w:rPr>
                <w:lang w:val="sr-Cyrl-RS"/>
              </w:rPr>
              <w:t xml:space="preserve"> дужина обавезно </w:t>
            </w:r>
            <w:r>
              <w:rPr>
                <w:lang w:val="sr-Latn-RS"/>
              </w:rPr>
              <w:t>120cm)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30 </w:t>
            </w:r>
          </w:p>
        </w:tc>
      </w:tr>
      <w:tr w:rsidR="006764B3" w:rsidTr="006764B3">
        <w:tc>
          <w:tcPr>
            <w:tcW w:w="624" w:type="dxa"/>
            <w:shd w:val="clear" w:color="auto" w:fill="auto"/>
          </w:tcPr>
          <w:p w:rsidR="006764B3" w:rsidRDefault="0075191D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52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>
            <w:pPr>
              <w:snapToGrid w:val="0"/>
              <w:jc w:val="both"/>
            </w:pPr>
            <w:proofErr w:type="spellStart"/>
            <w:r>
              <w:t>Утичница</w:t>
            </w:r>
            <w:proofErr w:type="spellEnd"/>
            <w:r>
              <w:t xml:space="preserve"> </w:t>
            </w:r>
            <w:proofErr w:type="spellStart"/>
            <w:r>
              <w:t>монофазна</w:t>
            </w:r>
            <w:proofErr w:type="spellEnd"/>
            <w:r>
              <w:t xml:space="preserve"> </w:t>
            </w:r>
            <w:proofErr w:type="spellStart"/>
            <w:r>
              <w:t>дупла</w:t>
            </w:r>
            <w:proofErr w:type="spellEnd"/>
            <w:r>
              <w:t xml:space="preserve"> </w:t>
            </w:r>
            <w:proofErr w:type="spellStart"/>
            <w:r>
              <w:t>Aling</w:t>
            </w:r>
            <w:proofErr w:type="spellEnd"/>
            <w:r>
              <w:t>, 16A, 220V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53</w:t>
            </w:r>
          </w:p>
        </w:tc>
        <w:tc>
          <w:tcPr>
            <w:tcW w:w="4176" w:type="dxa"/>
            <w:shd w:val="clear" w:color="auto" w:fill="auto"/>
          </w:tcPr>
          <w:p w:rsidR="006764B3" w:rsidRPr="00A47B60" w:rsidRDefault="006764B3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Уко</w:t>
            </w:r>
            <w:proofErr w:type="spellEnd"/>
            <w:r>
              <w:rPr>
                <w:lang w:val="sr-Cyrl-RS"/>
              </w:rPr>
              <w:t xml:space="preserve"> уто утичница 3х16А преносна</w:t>
            </w:r>
          </w:p>
        </w:tc>
        <w:tc>
          <w:tcPr>
            <w:tcW w:w="3957" w:type="dxa"/>
          </w:tcPr>
          <w:p w:rsidR="006764B3" w:rsidRDefault="006764B3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 w:rsidP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3 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Default="0075191D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54</w:t>
            </w:r>
          </w:p>
        </w:tc>
        <w:tc>
          <w:tcPr>
            <w:tcW w:w="4176" w:type="dxa"/>
            <w:shd w:val="clear" w:color="auto" w:fill="auto"/>
          </w:tcPr>
          <w:p w:rsidR="006764B3" w:rsidRPr="00A47B60" w:rsidRDefault="006764B3" w:rsidP="00A47B60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Уко</w:t>
            </w:r>
            <w:proofErr w:type="spellEnd"/>
            <w:r>
              <w:rPr>
                <w:lang w:val="sr-Cyrl-RS"/>
              </w:rPr>
              <w:t xml:space="preserve"> уто утичница 5х16А преносна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 w:rsidP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3 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Default="0075191D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55</w:t>
            </w:r>
          </w:p>
        </w:tc>
        <w:tc>
          <w:tcPr>
            <w:tcW w:w="4176" w:type="dxa"/>
            <w:shd w:val="clear" w:color="auto" w:fill="auto"/>
          </w:tcPr>
          <w:p w:rsidR="006764B3" w:rsidRPr="00A47B60" w:rsidRDefault="006764B3" w:rsidP="00A47B60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Уко</w:t>
            </w:r>
            <w:proofErr w:type="spellEnd"/>
            <w:r>
              <w:rPr>
                <w:lang w:val="sr-Cyrl-RS"/>
              </w:rPr>
              <w:t xml:space="preserve"> уто утичница 3х32А преносна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 w:rsidP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3 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Default="0075191D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56</w:t>
            </w:r>
          </w:p>
        </w:tc>
        <w:tc>
          <w:tcPr>
            <w:tcW w:w="4176" w:type="dxa"/>
            <w:shd w:val="clear" w:color="auto" w:fill="auto"/>
          </w:tcPr>
          <w:p w:rsidR="006764B3" w:rsidRPr="00A47B60" w:rsidRDefault="006764B3" w:rsidP="00A47B60">
            <w:pPr>
              <w:snapToGrid w:val="0"/>
              <w:jc w:val="both"/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Уко</w:t>
            </w:r>
            <w:proofErr w:type="spellEnd"/>
            <w:r>
              <w:rPr>
                <w:lang w:val="sr-Cyrl-RS"/>
              </w:rPr>
              <w:t xml:space="preserve"> уто утичница 5х32А преносна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6764B3" w:rsidP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3 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Default="0075191D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57</w:t>
            </w:r>
          </w:p>
        </w:tc>
        <w:tc>
          <w:tcPr>
            <w:tcW w:w="4176" w:type="dxa"/>
            <w:shd w:val="clear" w:color="auto" w:fill="auto"/>
          </w:tcPr>
          <w:p w:rsidR="006764B3" w:rsidRPr="00A47B60" w:rsidRDefault="006764B3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Утичница гумена </w:t>
            </w:r>
            <w:proofErr w:type="spellStart"/>
            <w:r>
              <w:rPr>
                <w:lang w:val="sr-Cyrl-RS"/>
              </w:rPr>
              <w:t>монофазна</w:t>
            </w:r>
            <w:proofErr w:type="spellEnd"/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5191D" w:rsidP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RS"/>
              </w:rPr>
              <w:t>5</w:t>
            </w:r>
            <w:r w:rsidR="00776D46">
              <w:rPr>
                <w:b/>
                <w:bCs/>
                <w:lang w:val="sr-Cyrl-CS"/>
              </w:rPr>
              <w:t>0</w:t>
            </w:r>
            <w:r w:rsidR="006764B3">
              <w:rPr>
                <w:b/>
                <w:bCs/>
                <w:lang w:val="sr-Cyrl-CS"/>
              </w:rPr>
              <w:t xml:space="preserve"> 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Default="0075191D" w:rsidP="00A47B60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58</w:t>
            </w:r>
          </w:p>
        </w:tc>
        <w:tc>
          <w:tcPr>
            <w:tcW w:w="4176" w:type="dxa"/>
            <w:shd w:val="clear" w:color="auto" w:fill="auto"/>
          </w:tcPr>
          <w:p w:rsidR="006764B3" w:rsidRPr="00A47B60" w:rsidRDefault="006764B3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Лед рефлектор 30</w:t>
            </w:r>
            <w:r>
              <w:rPr>
                <w:lang w:val="sr-Latn-RS"/>
              </w:rPr>
              <w:t>W 220V (5-5500K)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A47B60" w:rsidRDefault="00B2362A" w:rsidP="0075191D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10</w:t>
            </w:r>
            <w:r w:rsidR="006764B3">
              <w:rPr>
                <w:b/>
                <w:bCs/>
                <w:lang w:val="sr-Cyrl-RS"/>
              </w:rPr>
              <w:t xml:space="preserve"> 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47B60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59</w:t>
            </w:r>
          </w:p>
        </w:tc>
        <w:tc>
          <w:tcPr>
            <w:tcW w:w="4176" w:type="dxa"/>
            <w:shd w:val="clear" w:color="auto" w:fill="auto"/>
          </w:tcPr>
          <w:p w:rsidR="006764B3" w:rsidRPr="00A47B60" w:rsidRDefault="006764B3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Лед рефлектор 50</w:t>
            </w:r>
            <w:r>
              <w:rPr>
                <w:lang w:val="sr-Latn-RS"/>
              </w:rPr>
              <w:t>W 220V (5-5500K)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B2362A" w:rsidP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</w:t>
            </w:r>
            <w:r w:rsidR="006764B3">
              <w:rPr>
                <w:b/>
                <w:bCs/>
                <w:lang w:val="sr-Cyrl-CS"/>
              </w:rPr>
              <w:t xml:space="preserve"> </w:t>
            </w:r>
          </w:p>
        </w:tc>
      </w:tr>
      <w:tr w:rsidR="00B2362A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B2362A" w:rsidRDefault="0075191D" w:rsidP="00A47B60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  <w:tc>
          <w:tcPr>
            <w:tcW w:w="4176" w:type="dxa"/>
            <w:shd w:val="clear" w:color="auto" w:fill="auto"/>
          </w:tcPr>
          <w:p w:rsidR="00B2362A" w:rsidRDefault="00B2362A" w:rsidP="00B2362A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Лед рефлектор 100</w:t>
            </w:r>
            <w:r>
              <w:rPr>
                <w:lang w:val="sr-Latn-RS"/>
              </w:rPr>
              <w:t>W 220V (5-5500K)</w:t>
            </w:r>
          </w:p>
        </w:tc>
        <w:tc>
          <w:tcPr>
            <w:tcW w:w="3957" w:type="dxa"/>
          </w:tcPr>
          <w:p w:rsidR="00B2362A" w:rsidRDefault="00B2362A" w:rsidP="00A47B60">
            <w:pPr>
              <w:snapToGrid w:val="0"/>
              <w:jc w:val="center"/>
              <w:rPr>
                <w:b/>
                <w:bCs/>
                <w:lang w:val="sr-Cyrl-CS"/>
              </w:rPr>
            </w:pPr>
          </w:p>
        </w:tc>
        <w:tc>
          <w:tcPr>
            <w:tcW w:w="1560" w:type="dxa"/>
            <w:shd w:val="clear" w:color="auto" w:fill="auto"/>
          </w:tcPr>
          <w:p w:rsidR="00B2362A" w:rsidRDefault="00B2362A" w:rsidP="0075191D">
            <w:pPr>
              <w:snapToGrid w:val="0"/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10 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61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Моторна заштитна </w:t>
            </w:r>
            <w:proofErr w:type="spellStart"/>
            <w:r>
              <w:rPr>
                <w:lang w:val="sr-Cyrl-RS"/>
              </w:rPr>
              <w:t>склопка</w:t>
            </w:r>
            <w:proofErr w:type="spellEnd"/>
            <w:r>
              <w:rPr>
                <w:lang w:val="sr-Cyrl-RS"/>
              </w:rPr>
              <w:t xml:space="preserve"> (ДМ </w:t>
            </w:r>
            <w:proofErr w:type="spellStart"/>
            <w:r>
              <w:rPr>
                <w:lang w:val="sr-Cyrl-RS"/>
              </w:rPr>
              <w:t>склопка</w:t>
            </w:r>
            <w:proofErr w:type="spellEnd"/>
            <w:r>
              <w:rPr>
                <w:lang w:val="sr-Cyrl-RS"/>
              </w:rPr>
              <w:t>) 4-6 А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Default="00776D46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5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62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Гребенасти прекидач 0/1 10А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776D46" w:rsidRDefault="00776D46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5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63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 w:rsidP="0020332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Гребенасти прекидач 0/1 16А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776D46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64</w:t>
            </w:r>
          </w:p>
        </w:tc>
        <w:tc>
          <w:tcPr>
            <w:tcW w:w="4176" w:type="dxa"/>
            <w:shd w:val="clear" w:color="auto" w:fill="auto"/>
          </w:tcPr>
          <w:p w:rsidR="006764B3" w:rsidRPr="0020332B" w:rsidRDefault="006764B3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 xml:space="preserve">Лед сијалице </w:t>
            </w:r>
            <w:r>
              <w:rPr>
                <w:lang w:val="sr-Latn-RS"/>
              </w:rPr>
              <w:t>GU 10 7W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776D46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1</w:t>
            </w:r>
            <w:r w:rsidR="006764B3">
              <w:rPr>
                <w:b/>
                <w:bCs/>
                <w:lang w:val="sr-Latn-RS"/>
              </w:rPr>
              <w:t>50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65</w:t>
            </w:r>
          </w:p>
        </w:tc>
        <w:tc>
          <w:tcPr>
            <w:tcW w:w="4176" w:type="dxa"/>
            <w:shd w:val="clear" w:color="auto" w:fill="auto"/>
          </w:tcPr>
          <w:p w:rsidR="006764B3" w:rsidRPr="0020332B" w:rsidRDefault="006764B3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Лед растер 36-40</w:t>
            </w:r>
            <w:r>
              <w:rPr>
                <w:lang w:val="sr-Latn-RS"/>
              </w:rPr>
              <w:t>V 60x60cm</w:t>
            </w:r>
            <w:r>
              <w:rPr>
                <w:lang w:val="sr-Cyrl-RS"/>
              </w:rPr>
              <w:t xml:space="preserve"> уградни до</w:t>
            </w:r>
            <w:r>
              <w:rPr>
                <w:lang w:val="sr-Latn-RS"/>
              </w:rPr>
              <w:t xml:space="preserve"> 4000K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776D46" w:rsidRDefault="00776D46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66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 w:rsidP="0020332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Керамичке лустер </w:t>
            </w:r>
            <w:proofErr w:type="spellStart"/>
            <w:r>
              <w:rPr>
                <w:lang w:val="sr-Cyrl-RS"/>
              </w:rPr>
              <w:t>клемне</w:t>
            </w:r>
            <w:proofErr w:type="spellEnd"/>
            <w:r>
              <w:rPr>
                <w:lang w:val="sr-Cyrl-RS"/>
              </w:rPr>
              <w:t xml:space="preserve"> 2,5мм² 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20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67</w:t>
            </w:r>
          </w:p>
        </w:tc>
        <w:tc>
          <w:tcPr>
            <w:tcW w:w="4176" w:type="dxa"/>
            <w:shd w:val="clear" w:color="auto" w:fill="auto"/>
          </w:tcPr>
          <w:p w:rsidR="006764B3" w:rsidRDefault="006764B3" w:rsidP="0020332B">
            <w:pPr>
              <w:snapToGrid w:val="0"/>
              <w:jc w:val="both"/>
              <w:rPr>
                <w:lang w:val="sr-Cyrl-RS"/>
              </w:rPr>
            </w:pPr>
            <w:r w:rsidRPr="0020332B">
              <w:rPr>
                <w:lang w:val="sr-Cyrl-RS"/>
              </w:rPr>
              <w:t xml:space="preserve">Керамичке лустер </w:t>
            </w:r>
            <w:proofErr w:type="spellStart"/>
            <w:r w:rsidRPr="0020332B">
              <w:rPr>
                <w:lang w:val="sr-Cyrl-RS"/>
              </w:rPr>
              <w:t>клемне</w:t>
            </w:r>
            <w:proofErr w:type="spellEnd"/>
            <w:r w:rsidRPr="0020332B">
              <w:rPr>
                <w:lang w:val="sr-Cyrl-RS"/>
              </w:rPr>
              <w:t xml:space="preserve"> 4мм²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20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68</w:t>
            </w:r>
          </w:p>
        </w:tc>
        <w:tc>
          <w:tcPr>
            <w:tcW w:w="4176" w:type="dxa"/>
            <w:shd w:val="clear" w:color="auto" w:fill="auto"/>
          </w:tcPr>
          <w:p w:rsidR="006764B3" w:rsidRPr="0020332B" w:rsidRDefault="006764B3" w:rsidP="0020332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5х1,5</w:t>
            </w:r>
            <w:r w:rsidRPr="0020332B">
              <w:rPr>
                <w:lang w:val="sr-Cyrl-RS"/>
              </w:rPr>
              <w:t xml:space="preserve"> мм²</w:t>
            </w:r>
            <w:r>
              <w:rPr>
                <w:lang w:val="sr-Cyrl-RS"/>
              </w:rPr>
              <w:t xml:space="preserve"> </w:t>
            </w:r>
            <w:r>
              <w:rPr>
                <w:lang w:val="sr-Latn-RS"/>
              </w:rPr>
              <w:t xml:space="preserve">PPL </w:t>
            </w:r>
            <w:r>
              <w:rPr>
                <w:lang w:val="sr-Cyrl-RS"/>
              </w:rPr>
              <w:t>кабл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776D46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10</w:t>
            </w:r>
            <w:r w:rsidR="006764B3">
              <w:rPr>
                <w:b/>
                <w:bCs/>
                <w:lang w:val="sr-Latn-RS"/>
              </w:rPr>
              <w:t>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69</w:t>
            </w:r>
          </w:p>
        </w:tc>
        <w:tc>
          <w:tcPr>
            <w:tcW w:w="4176" w:type="dxa"/>
            <w:shd w:val="clear" w:color="auto" w:fill="auto"/>
          </w:tcPr>
          <w:p w:rsidR="006764B3" w:rsidRPr="0020332B" w:rsidRDefault="006764B3" w:rsidP="0020332B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Latn-RS"/>
              </w:rPr>
              <w:t xml:space="preserve">5x2,5 </w:t>
            </w:r>
            <w:r w:rsidRPr="0020332B">
              <w:rPr>
                <w:lang w:val="sr-Cyrl-RS"/>
              </w:rPr>
              <w:t>мм²</w:t>
            </w:r>
            <w:r>
              <w:rPr>
                <w:lang w:val="sr-Latn-RS"/>
              </w:rPr>
              <w:t xml:space="preserve"> PPL </w:t>
            </w:r>
            <w:r>
              <w:rPr>
                <w:lang w:val="sr-Cyrl-RS"/>
              </w:rPr>
              <w:t>кабл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776D46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5</w:t>
            </w:r>
            <w:r w:rsidR="006764B3">
              <w:rPr>
                <w:b/>
                <w:bCs/>
                <w:lang w:val="sr-Latn-RS"/>
              </w:rPr>
              <w:t>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70</w:t>
            </w:r>
          </w:p>
        </w:tc>
        <w:tc>
          <w:tcPr>
            <w:tcW w:w="4176" w:type="dxa"/>
            <w:shd w:val="clear" w:color="auto" w:fill="auto"/>
          </w:tcPr>
          <w:p w:rsidR="006764B3" w:rsidRPr="0020332B" w:rsidRDefault="006764B3" w:rsidP="00A47B60">
            <w:pPr>
              <w:snapToGrid w:val="0"/>
              <w:jc w:val="both"/>
              <w:rPr>
                <w:lang w:val="sr-Cyrl-RS"/>
              </w:rPr>
            </w:pPr>
            <w:r>
              <w:rPr>
                <w:lang w:val="sr-Cyrl-RS"/>
              </w:rPr>
              <w:t>Лед рефлектор 100</w:t>
            </w:r>
            <w:r>
              <w:rPr>
                <w:lang w:val="sr-Latn-RS"/>
              </w:rPr>
              <w:t>W IP65 6000K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776D46" w:rsidRDefault="00776D46" w:rsidP="00A47B60">
            <w:pPr>
              <w:snapToGrid w:val="0"/>
              <w:jc w:val="center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10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71</w:t>
            </w:r>
          </w:p>
        </w:tc>
        <w:tc>
          <w:tcPr>
            <w:tcW w:w="4176" w:type="dxa"/>
            <w:shd w:val="clear" w:color="auto" w:fill="auto"/>
          </w:tcPr>
          <w:p w:rsidR="006764B3" w:rsidRPr="005A279E" w:rsidRDefault="006764B3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Сијалице Е14 лед</w:t>
            </w:r>
            <w:r>
              <w:rPr>
                <w:lang w:val="sr-Latn-RS"/>
              </w:rPr>
              <w:t xml:space="preserve"> 7W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776D46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5</w:t>
            </w:r>
            <w:r w:rsidR="006764B3">
              <w:rPr>
                <w:b/>
                <w:bCs/>
                <w:lang w:val="sr-Latn-RS"/>
              </w:rPr>
              <w:t>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72</w:t>
            </w:r>
          </w:p>
        </w:tc>
        <w:tc>
          <w:tcPr>
            <w:tcW w:w="4176" w:type="dxa"/>
            <w:shd w:val="clear" w:color="auto" w:fill="auto"/>
          </w:tcPr>
          <w:p w:rsidR="006764B3" w:rsidRPr="002777D6" w:rsidRDefault="006764B3" w:rsidP="00A47B60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Cyrl-RS"/>
              </w:rPr>
              <w:t>Лед сијалица Е27 3</w:t>
            </w:r>
            <w:r>
              <w:rPr>
                <w:lang w:val="sr-Latn-RS"/>
              </w:rPr>
              <w:t>W</w:t>
            </w:r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776D46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Cyrl-RS"/>
              </w:rPr>
              <w:t>5</w:t>
            </w:r>
            <w:r w:rsidR="006764B3">
              <w:rPr>
                <w:b/>
                <w:bCs/>
                <w:lang w:val="sr-Latn-RS"/>
              </w:rPr>
              <w:t>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AE0C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73</w:t>
            </w:r>
          </w:p>
        </w:tc>
        <w:tc>
          <w:tcPr>
            <w:tcW w:w="4176" w:type="dxa"/>
            <w:shd w:val="clear" w:color="auto" w:fill="auto"/>
          </w:tcPr>
          <w:p w:rsidR="006764B3" w:rsidRPr="00CA0296" w:rsidRDefault="00B2362A" w:rsidP="00CA0296">
            <w:pPr>
              <w:snapToGrid w:val="0"/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PL-C4P 26W/840 </w:t>
            </w:r>
            <w:proofErr w:type="spellStart"/>
            <w:r>
              <w:rPr>
                <w:lang w:val="sr-Latn-RS"/>
              </w:rPr>
              <w:t>Philips</w:t>
            </w:r>
            <w:proofErr w:type="spellEnd"/>
          </w:p>
        </w:tc>
        <w:tc>
          <w:tcPr>
            <w:tcW w:w="3957" w:type="dxa"/>
          </w:tcPr>
          <w:p w:rsidR="006764B3" w:rsidRDefault="006764B3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5A279E" w:rsidRDefault="00B2362A" w:rsidP="00A47B60">
            <w:pPr>
              <w:snapToGrid w:val="0"/>
              <w:jc w:val="center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30</w:t>
            </w:r>
          </w:p>
        </w:tc>
      </w:tr>
      <w:tr w:rsidR="006764B3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6764B3" w:rsidRPr="00E8641B" w:rsidRDefault="0075191D" w:rsidP="00EF08F8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74</w:t>
            </w:r>
          </w:p>
        </w:tc>
        <w:tc>
          <w:tcPr>
            <w:tcW w:w="4176" w:type="dxa"/>
            <w:shd w:val="clear" w:color="auto" w:fill="auto"/>
          </w:tcPr>
          <w:p w:rsidR="006764B3" w:rsidRPr="00B2362A" w:rsidRDefault="00B2362A" w:rsidP="00EF08F8">
            <w:pPr>
              <w:rPr>
                <w:lang w:val="sr-Latn-RS"/>
              </w:rPr>
            </w:pPr>
            <w:r>
              <w:t>GRL 4683 (4000k)</w:t>
            </w:r>
            <w:r>
              <w:rPr>
                <w:lang w:val="sr-Cyrl-RS"/>
              </w:rPr>
              <w:t xml:space="preserve"> лед сијалица (120цм) 18</w:t>
            </w:r>
            <w:r>
              <w:rPr>
                <w:lang w:val="sr-Latn-RS"/>
              </w:rPr>
              <w:t>W</w:t>
            </w:r>
          </w:p>
        </w:tc>
        <w:tc>
          <w:tcPr>
            <w:tcW w:w="3957" w:type="dxa"/>
          </w:tcPr>
          <w:p w:rsidR="006764B3" w:rsidRPr="00EF08F8" w:rsidRDefault="006764B3" w:rsidP="00EF08F8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6764B3" w:rsidRPr="00EF08F8" w:rsidRDefault="00B2362A" w:rsidP="00EF08F8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  <w:tr w:rsidR="00B2362A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B2362A" w:rsidRDefault="0075191D" w:rsidP="00EF08F8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75</w:t>
            </w:r>
          </w:p>
        </w:tc>
        <w:tc>
          <w:tcPr>
            <w:tcW w:w="4176" w:type="dxa"/>
            <w:shd w:val="clear" w:color="auto" w:fill="auto"/>
          </w:tcPr>
          <w:p w:rsidR="00B2362A" w:rsidRDefault="00B2362A" w:rsidP="00EF08F8">
            <w:r w:rsidRPr="00B2362A">
              <w:t>M 203832 20W (120cm)</w:t>
            </w:r>
            <w:r w:rsidRPr="00B2362A">
              <w:rPr>
                <w:lang w:val="sr-Cyrl-RS"/>
              </w:rPr>
              <w:t xml:space="preserve"> лед лампа</w:t>
            </w:r>
          </w:p>
        </w:tc>
        <w:tc>
          <w:tcPr>
            <w:tcW w:w="3957" w:type="dxa"/>
          </w:tcPr>
          <w:p w:rsidR="00B2362A" w:rsidRPr="00EF08F8" w:rsidRDefault="00B2362A" w:rsidP="00EF08F8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B2362A" w:rsidRPr="00B2362A" w:rsidRDefault="00B2362A" w:rsidP="00EF08F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20</w:t>
            </w:r>
          </w:p>
        </w:tc>
      </w:tr>
      <w:tr w:rsidR="00B2362A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B2362A" w:rsidRDefault="0075191D" w:rsidP="00EF08F8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76</w:t>
            </w:r>
          </w:p>
        </w:tc>
        <w:tc>
          <w:tcPr>
            <w:tcW w:w="4176" w:type="dxa"/>
            <w:shd w:val="clear" w:color="auto" w:fill="auto"/>
          </w:tcPr>
          <w:p w:rsidR="00B2362A" w:rsidRPr="00B2362A" w:rsidRDefault="00B2362A" w:rsidP="00EF08F8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VITO </w:t>
            </w:r>
            <w:r>
              <w:rPr>
                <w:lang w:val="sr-Cyrl-RS"/>
              </w:rPr>
              <w:t xml:space="preserve">Лед лампа пластична </w:t>
            </w:r>
            <w:proofErr w:type="spellStart"/>
            <w:r>
              <w:rPr>
                <w:lang w:val="sr-Latn-RS"/>
              </w:rPr>
              <w:t>ledline</w:t>
            </w:r>
            <w:proofErr w:type="spellEnd"/>
            <w:r>
              <w:rPr>
                <w:lang w:val="sr-Latn-RS"/>
              </w:rPr>
              <w:t xml:space="preserve"> x/8W/400k/60cm</w:t>
            </w:r>
          </w:p>
        </w:tc>
        <w:tc>
          <w:tcPr>
            <w:tcW w:w="3957" w:type="dxa"/>
          </w:tcPr>
          <w:p w:rsidR="00B2362A" w:rsidRPr="00EF08F8" w:rsidRDefault="00B2362A" w:rsidP="00EF08F8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B2362A" w:rsidRDefault="00B2362A" w:rsidP="00EF08F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B2362A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B2362A" w:rsidRDefault="0075191D" w:rsidP="00EF08F8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77</w:t>
            </w:r>
          </w:p>
        </w:tc>
        <w:tc>
          <w:tcPr>
            <w:tcW w:w="4176" w:type="dxa"/>
            <w:shd w:val="clear" w:color="auto" w:fill="auto"/>
          </w:tcPr>
          <w:p w:rsidR="00B2362A" w:rsidRDefault="00B2362A" w:rsidP="00B2362A">
            <w:r w:rsidRPr="00B2362A">
              <w:t>VITO</w:t>
            </w:r>
            <w:r>
              <w:t xml:space="preserve"> </w:t>
            </w:r>
            <w:proofErr w:type="spellStart"/>
            <w:r>
              <w:t>Лед</w:t>
            </w:r>
            <w:proofErr w:type="spellEnd"/>
            <w:r>
              <w:t xml:space="preserve"> </w:t>
            </w:r>
            <w:proofErr w:type="spellStart"/>
            <w:r>
              <w:t>лампа</w:t>
            </w:r>
            <w:proofErr w:type="spellEnd"/>
            <w:r>
              <w:t xml:space="preserve"> </w:t>
            </w:r>
            <w:proofErr w:type="spellStart"/>
            <w:r>
              <w:t>пластична</w:t>
            </w:r>
            <w:proofErr w:type="spellEnd"/>
            <w:r>
              <w:t xml:space="preserve"> </w:t>
            </w:r>
            <w:proofErr w:type="spellStart"/>
            <w:r>
              <w:t>ledline</w:t>
            </w:r>
            <w:proofErr w:type="spellEnd"/>
            <w:r>
              <w:t xml:space="preserve"> x/16W/6</w:t>
            </w:r>
            <w:r w:rsidRPr="00B2362A">
              <w:t>0k/</w:t>
            </w:r>
            <w:r>
              <w:t>12</w:t>
            </w:r>
            <w:r w:rsidRPr="00B2362A">
              <w:t>0cm</w:t>
            </w:r>
          </w:p>
        </w:tc>
        <w:tc>
          <w:tcPr>
            <w:tcW w:w="3957" w:type="dxa"/>
          </w:tcPr>
          <w:p w:rsidR="00B2362A" w:rsidRPr="00EF08F8" w:rsidRDefault="00B2362A" w:rsidP="00EF08F8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B2362A" w:rsidRDefault="00B2362A" w:rsidP="00EF08F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  <w:tr w:rsidR="00B2362A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B2362A" w:rsidRDefault="0075191D" w:rsidP="00EF08F8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78</w:t>
            </w:r>
          </w:p>
        </w:tc>
        <w:tc>
          <w:tcPr>
            <w:tcW w:w="4176" w:type="dxa"/>
            <w:shd w:val="clear" w:color="auto" w:fill="auto"/>
          </w:tcPr>
          <w:p w:rsidR="00B2362A" w:rsidRDefault="00B2362A" w:rsidP="00B2362A">
            <w:r w:rsidRPr="00B2362A">
              <w:t>VITO</w:t>
            </w:r>
            <w:r>
              <w:t xml:space="preserve"> </w:t>
            </w:r>
            <w:proofErr w:type="spellStart"/>
            <w:r>
              <w:t>Лед</w:t>
            </w:r>
            <w:proofErr w:type="spellEnd"/>
            <w:r>
              <w:t xml:space="preserve"> </w:t>
            </w:r>
            <w:proofErr w:type="spellStart"/>
            <w:r>
              <w:t>лампа</w:t>
            </w:r>
            <w:proofErr w:type="spellEnd"/>
            <w:r>
              <w:t xml:space="preserve"> </w:t>
            </w:r>
            <w:proofErr w:type="spellStart"/>
            <w:r>
              <w:t>пластична</w:t>
            </w:r>
            <w:proofErr w:type="spellEnd"/>
            <w:r>
              <w:t xml:space="preserve"> </w:t>
            </w:r>
            <w:proofErr w:type="spellStart"/>
            <w:r>
              <w:t>ledline</w:t>
            </w:r>
            <w:proofErr w:type="spellEnd"/>
            <w:r>
              <w:t xml:space="preserve"> x/5</w:t>
            </w:r>
            <w:r w:rsidRPr="00B2362A">
              <w:t>W/40k/</w:t>
            </w:r>
            <w:r>
              <w:t>3</w:t>
            </w:r>
            <w:r w:rsidRPr="00B2362A">
              <w:t>0cm</w:t>
            </w:r>
          </w:p>
        </w:tc>
        <w:tc>
          <w:tcPr>
            <w:tcW w:w="3957" w:type="dxa"/>
          </w:tcPr>
          <w:p w:rsidR="00B2362A" w:rsidRPr="00EF08F8" w:rsidRDefault="00B2362A" w:rsidP="00EF08F8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B2362A" w:rsidRDefault="00B2362A" w:rsidP="00EF08F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B2362A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B2362A" w:rsidRDefault="0075191D" w:rsidP="00B236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79</w:t>
            </w:r>
          </w:p>
        </w:tc>
        <w:tc>
          <w:tcPr>
            <w:tcW w:w="4176" w:type="dxa"/>
            <w:shd w:val="clear" w:color="auto" w:fill="auto"/>
          </w:tcPr>
          <w:p w:rsidR="00B2362A" w:rsidRPr="00270C22" w:rsidRDefault="00B2362A" w:rsidP="00B2362A">
            <w:proofErr w:type="spellStart"/>
            <w:r w:rsidRPr="00270C22">
              <w:t>Монофазни</w:t>
            </w:r>
            <w:proofErr w:type="spellEnd"/>
            <w:r w:rsidRPr="00270C22">
              <w:t xml:space="preserve"> </w:t>
            </w:r>
            <w:proofErr w:type="spellStart"/>
            <w:r w:rsidRPr="00270C22">
              <w:t>прекидач</w:t>
            </w:r>
            <w:proofErr w:type="spellEnd"/>
            <w:r w:rsidRPr="00270C22">
              <w:t xml:space="preserve"> - </w:t>
            </w:r>
            <w:proofErr w:type="spellStart"/>
            <w:r w:rsidRPr="00270C22">
              <w:t>надградни</w:t>
            </w:r>
            <w:proofErr w:type="spellEnd"/>
          </w:p>
        </w:tc>
        <w:tc>
          <w:tcPr>
            <w:tcW w:w="3957" w:type="dxa"/>
          </w:tcPr>
          <w:p w:rsidR="00B2362A" w:rsidRPr="00EF08F8" w:rsidRDefault="00B2362A" w:rsidP="00B2362A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B2362A" w:rsidRPr="00B2362A" w:rsidRDefault="00B2362A" w:rsidP="00B2362A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20</w:t>
            </w:r>
          </w:p>
        </w:tc>
      </w:tr>
      <w:tr w:rsidR="00B2362A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B2362A" w:rsidRDefault="0075191D" w:rsidP="00B236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4176" w:type="dxa"/>
            <w:shd w:val="clear" w:color="auto" w:fill="auto"/>
          </w:tcPr>
          <w:p w:rsidR="00B2362A" w:rsidRPr="0075191D" w:rsidRDefault="0075191D" w:rsidP="00B2362A">
            <w:pPr>
              <w:rPr>
                <w:lang w:val="sr-Cyrl-RS"/>
              </w:rPr>
            </w:pPr>
            <w:proofErr w:type="spellStart"/>
            <w:r>
              <w:rPr>
                <w:lang w:val="sr-Cyrl-RS"/>
              </w:rPr>
              <w:t>Монофазни</w:t>
            </w:r>
            <w:proofErr w:type="spellEnd"/>
            <w:r>
              <w:rPr>
                <w:lang w:val="sr-Cyrl-RS"/>
              </w:rPr>
              <w:t xml:space="preserve"> </w:t>
            </w:r>
            <w:proofErr w:type="spellStart"/>
            <w:r>
              <w:rPr>
                <w:lang w:val="sr-Cyrl-RS"/>
              </w:rPr>
              <w:t>међукабловски</w:t>
            </w:r>
            <w:proofErr w:type="spellEnd"/>
            <w:r>
              <w:rPr>
                <w:lang w:val="sr-Cyrl-RS"/>
              </w:rPr>
              <w:t xml:space="preserve"> прекидач</w:t>
            </w:r>
          </w:p>
        </w:tc>
        <w:tc>
          <w:tcPr>
            <w:tcW w:w="3957" w:type="dxa"/>
          </w:tcPr>
          <w:p w:rsidR="00B2362A" w:rsidRPr="00EF08F8" w:rsidRDefault="00B2362A" w:rsidP="00B2362A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B2362A" w:rsidRPr="00B2362A" w:rsidRDefault="0075191D" w:rsidP="0075191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30 </w:t>
            </w:r>
          </w:p>
        </w:tc>
      </w:tr>
      <w:tr w:rsidR="0075191D" w:rsidTr="006764B3">
        <w:trPr>
          <w:trHeight w:val="253"/>
        </w:trPr>
        <w:tc>
          <w:tcPr>
            <w:tcW w:w="624" w:type="dxa"/>
            <w:shd w:val="clear" w:color="auto" w:fill="auto"/>
          </w:tcPr>
          <w:p w:rsidR="0075191D" w:rsidRDefault="0075191D" w:rsidP="00B2362A">
            <w:pPr>
              <w:snapToGrid w:val="0"/>
              <w:rPr>
                <w:lang w:val="sr-Cyrl-RS"/>
              </w:rPr>
            </w:pPr>
            <w:r>
              <w:rPr>
                <w:lang w:val="sr-Cyrl-RS"/>
              </w:rPr>
              <w:t>81</w:t>
            </w:r>
          </w:p>
        </w:tc>
        <w:tc>
          <w:tcPr>
            <w:tcW w:w="4176" w:type="dxa"/>
            <w:shd w:val="clear" w:color="auto" w:fill="auto"/>
          </w:tcPr>
          <w:p w:rsidR="0075191D" w:rsidRPr="0075191D" w:rsidRDefault="0075191D" w:rsidP="0075191D">
            <w:pPr>
              <w:rPr>
                <w:lang w:val="sr-Latn-RS"/>
              </w:rPr>
            </w:pPr>
            <w:r>
              <w:rPr>
                <w:lang w:val="sr-Cyrl-RS"/>
              </w:rPr>
              <w:t xml:space="preserve">Лед рефлектор висећи </w:t>
            </w:r>
            <w:r>
              <w:rPr>
                <w:lang w:val="sr-Latn-RS"/>
              </w:rPr>
              <w:t>UFO</w:t>
            </w:r>
            <w:r>
              <w:rPr>
                <w:lang w:val="sr-Cyrl-RS"/>
              </w:rPr>
              <w:t xml:space="preserve"> 6000К </w:t>
            </w:r>
            <w:r>
              <w:rPr>
                <w:lang w:val="sr-Latn-RS"/>
              </w:rPr>
              <w:t>FF</w:t>
            </w:r>
            <w:r>
              <w:rPr>
                <w:lang w:val="sr-Cyrl-RS"/>
              </w:rPr>
              <w:t xml:space="preserve"> 90</w:t>
            </w:r>
            <w:r>
              <w:rPr>
                <w:lang w:val="sr-Latn-RS"/>
              </w:rPr>
              <w:t xml:space="preserve"> </w:t>
            </w:r>
            <w:proofErr w:type="spellStart"/>
            <w:r>
              <w:rPr>
                <w:lang w:val="sr-Latn-RS"/>
              </w:rPr>
              <w:t>degrees</w:t>
            </w:r>
            <w:proofErr w:type="spellEnd"/>
          </w:p>
        </w:tc>
        <w:tc>
          <w:tcPr>
            <w:tcW w:w="3957" w:type="dxa"/>
          </w:tcPr>
          <w:p w:rsidR="0075191D" w:rsidRPr="00EF08F8" w:rsidRDefault="0075191D" w:rsidP="00B2362A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auto"/>
          </w:tcPr>
          <w:p w:rsidR="0075191D" w:rsidRPr="0075191D" w:rsidRDefault="0075191D" w:rsidP="0075191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Latn-RS"/>
              </w:rPr>
              <w:t>10</w:t>
            </w:r>
            <w:r>
              <w:rPr>
                <w:b/>
                <w:lang w:val="sr-Cyrl-RS"/>
              </w:rPr>
              <w:t xml:space="preserve"> </w:t>
            </w:r>
          </w:p>
        </w:tc>
      </w:tr>
    </w:tbl>
    <w:p w:rsidR="00F615F2" w:rsidRDefault="00F615F2">
      <w:pPr>
        <w:rPr>
          <w:lang w:val="sr-Cyrl-RS"/>
        </w:rPr>
      </w:pPr>
    </w:p>
    <w:p w:rsidR="00236D7B" w:rsidRPr="0011494A" w:rsidRDefault="006764B3" w:rsidP="00236D7B">
      <w:pPr>
        <w:rPr>
          <w:b/>
          <w:bCs/>
          <w:lang w:val="sr-Cyrl-RS"/>
        </w:rPr>
      </w:pPr>
      <w:r>
        <w:rPr>
          <w:b/>
          <w:bCs/>
        </w:rPr>
        <w:t>*</w:t>
      </w:r>
      <w:r w:rsidR="00236D7B" w:rsidRPr="00236D7B">
        <w:rPr>
          <w:b/>
          <w:bCs/>
        </w:rPr>
        <w:t xml:space="preserve"> </w:t>
      </w:r>
      <w:proofErr w:type="spellStart"/>
      <w:proofErr w:type="gramStart"/>
      <w:r w:rsidR="00236D7B">
        <w:rPr>
          <w:b/>
          <w:bCs/>
        </w:rPr>
        <w:t>напомена</w:t>
      </w:r>
      <w:proofErr w:type="spellEnd"/>
      <w:proofErr w:type="gramEnd"/>
      <w:r w:rsidR="00236D7B">
        <w:rPr>
          <w:b/>
          <w:bCs/>
        </w:rPr>
        <w:t xml:space="preserve">: </w:t>
      </w:r>
      <w:proofErr w:type="spellStart"/>
      <w:r w:rsidR="00236D7B">
        <w:rPr>
          <w:b/>
          <w:bCs/>
        </w:rPr>
        <w:t>Артикли</w:t>
      </w:r>
      <w:proofErr w:type="spellEnd"/>
      <w:r w:rsidR="00236D7B">
        <w:rPr>
          <w:b/>
          <w:bCs/>
        </w:rPr>
        <w:t xml:space="preserve"> </w:t>
      </w:r>
      <w:proofErr w:type="spellStart"/>
      <w:r w:rsidR="00236D7B">
        <w:rPr>
          <w:b/>
          <w:bCs/>
        </w:rPr>
        <w:t>могу</w:t>
      </w:r>
      <w:proofErr w:type="spellEnd"/>
      <w:r w:rsidR="00236D7B">
        <w:rPr>
          <w:b/>
          <w:bCs/>
        </w:rPr>
        <w:t xml:space="preserve"> </w:t>
      </w:r>
      <w:proofErr w:type="spellStart"/>
      <w:r w:rsidR="00236D7B">
        <w:rPr>
          <w:b/>
          <w:bCs/>
        </w:rPr>
        <w:t>бити</w:t>
      </w:r>
      <w:proofErr w:type="spellEnd"/>
      <w:r w:rsidR="00236D7B">
        <w:rPr>
          <w:b/>
          <w:bCs/>
        </w:rPr>
        <w:t xml:space="preserve"> </w:t>
      </w:r>
      <w:proofErr w:type="spellStart"/>
      <w:r w:rsidR="00236D7B">
        <w:rPr>
          <w:b/>
          <w:bCs/>
        </w:rPr>
        <w:t>наведене</w:t>
      </w:r>
      <w:proofErr w:type="spellEnd"/>
      <w:r w:rsidR="00236D7B">
        <w:rPr>
          <w:b/>
          <w:bCs/>
        </w:rPr>
        <w:t xml:space="preserve"> </w:t>
      </w:r>
      <w:proofErr w:type="spellStart"/>
      <w:r w:rsidR="00236D7B">
        <w:rPr>
          <w:b/>
          <w:bCs/>
        </w:rPr>
        <w:t>марке</w:t>
      </w:r>
      <w:proofErr w:type="spellEnd"/>
      <w:r w:rsidR="00236D7B">
        <w:rPr>
          <w:b/>
          <w:bCs/>
        </w:rPr>
        <w:t xml:space="preserve"> </w:t>
      </w:r>
      <w:proofErr w:type="spellStart"/>
      <w:r w:rsidR="00236D7B">
        <w:rPr>
          <w:b/>
          <w:bCs/>
        </w:rPr>
        <w:t>или</w:t>
      </w:r>
      <w:proofErr w:type="spellEnd"/>
      <w:r w:rsidR="00236D7B">
        <w:rPr>
          <w:b/>
          <w:bCs/>
        </w:rPr>
        <w:t xml:space="preserve"> </w:t>
      </w:r>
      <w:proofErr w:type="spellStart"/>
      <w:r w:rsidR="00236D7B">
        <w:rPr>
          <w:b/>
          <w:bCs/>
        </w:rPr>
        <w:t>одговарајуће</w:t>
      </w:r>
      <w:proofErr w:type="spellEnd"/>
      <w:r w:rsidR="00236D7B" w:rsidRPr="0011494A">
        <w:rPr>
          <w:b/>
          <w:bCs/>
          <w:lang w:val="sr-Cyrl-RS"/>
        </w:rPr>
        <w:t>. Уколико понуђач нуди артикал друге робне марке</w:t>
      </w:r>
      <w:r w:rsidR="00236D7B">
        <w:rPr>
          <w:b/>
          <w:bCs/>
          <w:lang w:val="sr-Cyrl-RS"/>
        </w:rPr>
        <w:t xml:space="preserve"> (одговарајуће) </w:t>
      </w:r>
      <w:r w:rsidR="00236D7B" w:rsidRPr="0011494A">
        <w:rPr>
          <w:b/>
          <w:bCs/>
          <w:lang w:val="sr-Cyrl-RS"/>
        </w:rPr>
        <w:t xml:space="preserve"> од оне која је наведена у обрасцу понуде</w:t>
      </w:r>
      <w:r w:rsidR="00236D7B">
        <w:rPr>
          <w:b/>
          <w:bCs/>
          <w:lang w:val="sr-Cyrl-RS"/>
        </w:rPr>
        <w:t xml:space="preserve"> и спецификације</w:t>
      </w:r>
      <w:r w:rsidR="00236D7B" w:rsidRPr="0011494A">
        <w:rPr>
          <w:b/>
          <w:bCs/>
          <w:lang w:val="sr-Cyrl-RS"/>
        </w:rPr>
        <w:t>, дужан је да упише</w:t>
      </w:r>
      <w:r w:rsidR="00236D7B">
        <w:rPr>
          <w:b/>
          <w:bCs/>
          <w:lang w:val="sr-Cyrl-RS"/>
        </w:rPr>
        <w:t xml:space="preserve"> у обрасцу „СПЕЦИФИКАЦИЈА“ </w:t>
      </w:r>
      <w:r w:rsidR="00236D7B" w:rsidRPr="0011494A">
        <w:rPr>
          <w:b/>
          <w:bCs/>
          <w:lang w:val="sr-Cyrl-RS"/>
        </w:rPr>
        <w:t xml:space="preserve">робну марку </w:t>
      </w:r>
      <w:r w:rsidR="00236D7B">
        <w:rPr>
          <w:b/>
          <w:bCs/>
          <w:lang w:val="sr-Cyrl-RS"/>
        </w:rPr>
        <w:t xml:space="preserve">артикла коју </w:t>
      </w:r>
      <w:r w:rsidR="00236D7B" w:rsidRPr="0011494A">
        <w:rPr>
          <w:b/>
          <w:bCs/>
          <w:lang w:val="sr-Cyrl-RS"/>
        </w:rPr>
        <w:t>нуди</w:t>
      </w:r>
      <w:r w:rsidR="00236D7B">
        <w:rPr>
          <w:b/>
          <w:bCs/>
          <w:lang w:val="sr-Cyrl-RS"/>
        </w:rPr>
        <w:t xml:space="preserve"> и обавезно образац преда уз понуду како би Наручилац могао да зна који </w:t>
      </w:r>
      <w:proofErr w:type="spellStart"/>
      <w:r w:rsidR="00236D7B">
        <w:rPr>
          <w:b/>
          <w:bCs/>
          <w:lang w:val="sr-Cyrl-RS"/>
        </w:rPr>
        <w:t>заменски</w:t>
      </w:r>
      <w:proofErr w:type="spellEnd"/>
      <w:r w:rsidR="00236D7B">
        <w:rPr>
          <w:b/>
          <w:bCs/>
          <w:lang w:val="sr-Cyrl-RS"/>
        </w:rPr>
        <w:t xml:space="preserve"> артикал нуди Понуђач</w:t>
      </w:r>
      <w:r w:rsidR="00236D7B" w:rsidRPr="0011494A">
        <w:rPr>
          <w:b/>
          <w:bCs/>
          <w:lang w:val="sr-Cyrl-RS"/>
        </w:rPr>
        <w:t>.</w:t>
      </w:r>
    </w:p>
    <w:p w:rsidR="0011494A" w:rsidRPr="0011494A" w:rsidRDefault="0011494A" w:rsidP="0011494A"/>
    <w:p w:rsidR="00FA036B" w:rsidRDefault="00642085">
      <w:pPr>
        <w:rPr>
          <w:lang w:val="sr-Cyrl-RS"/>
        </w:rPr>
      </w:pPr>
      <w:r>
        <w:rPr>
          <w:lang w:val="sr-Cyrl-RS"/>
        </w:rPr>
        <w:t xml:space="preserve">Количине наведене у спецификацији , као и артикли су оквирне потребе наручиоца, јер је не могуће  тачно унапред утврдити потребе за годину дана, због разноликости асортимана у оквиру </w:t>
      </w:r>
      <w:proofErr w:type="spellStart"/>
      <w:r>
        <w:rPr>
          <w:lang w:val="sr-Cyrl-RS"/>
        </w:rPr>
        <w:t>електроматеријала</w:t>
      </w:r>
      <w:proofErr w:type="spellEnd"/>
      <w:r>
        <w:rPr>
          <w:lang w:val="sr-Cyrl-RS"/>
        </w:rPr>
        <w:t xml:space="preserve">, као и евентуалне кварове који се могу догодити. </w:t>
      </w:r>
    </w:p>
    <w:p w:rsidR="006764B3" w:rsidRDefault="006764B3">
      <w:pPr>
        <w:rPr>
          <w:lang w:val="sr-Cyrl-RS"/>
        </w:rPr>
      </w:pPr>
    </w:p>
    <w:p w:rsidR="006764B3" w:rsidRDefault="006764B3">
      <w:pPr>
        <w:rPr>
          <w:lang w:val="sr-Cyrl-RS"/>
        </w:rPr>
      </w:pPr>
      <w:r>
        <w:rPr>
          <w:lang w:val="sr-Cyrl-RS"/>
        </w:rPr>
        <w:lastRenderedPageBreak/>
        <w:t>Набавка и плаћање  ће се обављати сукцесивно у периоду трајања уговора.</w:t>
      </w:r>
    </w:p>
    <w:p w:rsidR="006023C3" w:rsidRDefault="006023C3">
      <w:pPr>
        <w:rPr>
          <w:lang w:val="sr-Cyrl-RS"/>
        </w:rPr>
      </w:pPr>
      <w:r>
        <w:rPr>
          <w:lang w:val="sr-Cyrl-RS"/>
        </w:rPr>
        <w:t>Испорука робе се врши на адресу СНП, позоришни трг 1, Нови Сад</w:t>
      </w:r>
      <w:r w:rsidR="00236D7B">
        <w:rPr>
          <w:lang w:val="sr-Cyrl-RS"/>
        </w:rPr>
        <w:t xml:space="preserve"> и адресу Ђорђа Рајковића бр.5, Нови Сад- радионице СНП-а</w:t>
      </w:r>
    </w:p>
    <w:p w:rsidR="006023C3" w:rsidRDefault="006023C3">
      <w:pPr>
        <w:rPr>
          <w:lang w:val="sr-Cyrl-RS"/>
        </w:rPr>
      </w:pPr>
      <w:r>
        <w:rPr>
          <w:lang w:val="sr-Cyrl-RS"/>
        </w:rPr>
        <w:t>Трошкове испоруке робе сноси Понуђач.</w:t>
      </w:r>
    </w:p>
    <w:p w:rsidR="0055572C" w:rsidRDefault="0055572C">
      <w:pPr>
        <w:rPr>
          <w:lang w:val="sr-Cyrl-RS"/>
        </w:rPr>
      </w:pPr>
    </w:p>
    <w:p w:rsidR="0055572C" w:rsidRDefault="0055572C">
      <w:r>
        <w:rPr>
          <w:lang w:val="sr-Cyrl-RS"/>
        </w:rPr>
        <w:t xml:space="preserve">Спецификација се предаје уз понуду само у случају ако понуђач нуди </w:t>
      </w:r>
      <w:proofErr w:type="spellStart"/>
      <w:r>
        <w:rPr>
          <w:lang w:val="sr-Cyrl-RS"/>
        </w:rPr>
        <w:t>заменске</w:t>
      </w:r>
      <w:proofErr w:type="spellEnd"/>
      <w:r>
        <w:rPr>
          <w:lang w:val="sr-Cyrl-RS"/>
        </w:rPr>
        <w:t>- одговарајуће артикле од тражених.</w:t>
      </w:r>
    </w:p>
    <w:p w:rsidR="00FA036B" w:rsidRDefault="00FA036B"/>
    <w:p w:rsidR="00F615F2" w:rsidRDefault="00F615F2">
      <w:bookmarkStart w:id="0" w:name="_GoBack"/>
      <w:bookmarkEnd w:id="0"/>
    </w:p>
    <w:sectPr w:rsidR="00F615F2" w:rsidSect="00E8641B">
      <w:footerReference w:type="default" r:id="rId7"/>
      <w:pgSz w:w="11906" w:h="16838"/>
      <w:pgMar w:top="323" w:right="746" w:bottom="851" w:left="720" w:header="267" w:footer="144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DBD" w:rsidRDefault="00F64DBD">
      <w:r>
        <w:separator/>
      </w:r>
    </w:p>
  </w:endnote>
  <w:endnote w:type="continuationSeparator" w:id="0">
    <w:p w:rsidR="00F64DBD" w:rsidRDefault="00F64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Nimbus Sans L">
    <w:altName w:val="Arial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5840053"/>
      <w:docPartObj>
        <w:docPartGallery w:val="Page Numbers (Bottom of Page)"/>
        <w:docPartUnique/>
      </w:docPartObj>
    </w:sdtPr>
    <w:sdtContent>
      <w:p w:rsidR="000F6C01" w:rsidRDefault="000F6C01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F6C01">
          <w:rPr>
            <w:noProof/>
            <w:lang w:val="sr-Latn-CS"/>
          </w:rPr>
          <w:t>4</w:t>
        </w:r>
        <w:r>
          <w:fldChar w:fldCharType="end"/>
        </w:r>
      </w:p>
    </w:sdtContent>
  </w:sdt>
  <w:p w:rsidR="00E06119" w:rsidRDefault="00E06119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DBD" w:rsidRDefault="00F64DBD">
      <w:r>
        <w:separator/>
      </w:r>
    </w:p>
  </w:footnote>
  <w:footnote w:type="continuationSeparator" w:id="0">
    <w:p w:rsidR="00F64DBD" w:rsidRDefault="00F64D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slov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63B"/>
    <w:rsid w:val="00092685"/>
    <w:rsid w:val="000947B8"/>
    <w:rsid w:val="000A0A23"/>
    <w:rsid w:val="000C7053"/>
    <w:rsid w:val="000F6C01"/>
    <w:rsid w:val="0011494A"/>
    <w:rsid w:val="001317C8"/>
    <w:rsid w:val="00143BD5"/>
    <w:rsid w:val="00150768"/>
    <w:rsid w:val="0015428F"/>
    <w:rsid w:val="0018163B"/>
    <w:rsid w:val="0018713D"/>
    <w:rsid w:val="001D6A9B"/>
    <w:rsid w:val="0020332B"/>
    <w:rsid w:val="00236D7B"/>
    <w:rsid w:val="002777D6"/>
    <w:rsid w:val="002B4EF0"/>
    <w:rsid w:val="002C376C"/>
    <w:rsid w:val="00312AA0"/>
    <w:rsid w:val="00312D03"/>
    <w:rsid w:val="00316BC5"/>
    <w:rsid w:val="00345B45"/>
    <w:rsid w:val="00366157"/>
    <w:rsid w:val="00402FB2"/>
    <w:rsid w:val="00475A3F"/>
    <w:rsid w:val="004856ED"/>
    <w:rsid w:val="00535281"/>
    <w:rsid w:val="0055572C"/>
    <w:rsid w:val="00564A74"/>
    <w:rsid w:val="0057724A"/>
    <w:rsid w:val="005A279E"/>
    <w:rsid w:val="005B1C05"/>
    <w:rsid w:val="006023C3"/>
    <w:rsid w:val="00642085"/>
    <w:rsid w:val="00652406"/>
    <w:rsid w:val="00661444"/>
    <w:rsid w:val="00674880"/>
    <w:rsid w:val="006764B3"/>
    <w:rsid w:val="006B26E9"/>
    <w:rsid w:val="006E76FE"/>
    <w:rsid w:val="0075191D"/>
    <w:rsid w:val="00776D46"/>
    <w:rsid w:val="0078589C"/>
    <w:rsid w:val="007D1398"/>
    <w:rsid w:val="00820B04"/>
    <w:rsid w:val="0082183B"/>
    <w:rsid w:val="00924126"/>
    <w:rsid w:val="00935030"/>
    <w:rsid w:val="0096710F"/>
    <w:rsid w:val="00980167"/>
    <w:rsid w:val="0098691B"/>
    <w:rsid w:val="009955F2"/>
    <w:rsid w:val="009D0EBC"/>
    <w:rsid w:val="00A03D9D"/>
    <w:rsid w:val="00A47B60"/>
    <w:rsid w:val="00A84031"/>
    <w:rsid w:val="00AE0C2A"/>
    <w:rsid w:val="00B2362A"/>
    <w:rsid w:val="00B84C9F"/>
    <w:rsid w:val="00BF7B68"/>
    <w:rsid w:val="00C064AE"/>
    <w:rsid w:val="00C377D9"/>
    <w:rsid w:val="00C411B3"/>
    <w:rsid w:val="00C57162"/>
    <w:rsid w:val="00CA0296"/>
    <w:rsid w:val="00CD01E8"/>
    <w:rsid w:val="00CD5C70"/>
    <w:rsid w:val="00CF6DAC"/>
    <w:rsid w:val="00D43FDE"/>
    <w:rsid w:val="00D57384"/>
    <w:rsid w:val="00E06119"/>
    <w:rsid w:val="00E62AE8"/>
    <w:rsid w:val="00E806A5"/>
    <w:rsid w:val="00E8641B"/>
    <w:rsid w:val="00E952B4"/>
    <w:rsid w:val="00E95EED"/>
    <w:rsid w:val="00EC6105"/>
    <w:rsid w:val="00EE48D6"/>
    <w:rsid w:val="00EF08F8"/>
    <w:rsid w:val="00F11ED9"/>
    <w:rsid w:val="00F50D50"/>
    <w:rsid w:val="00F56285"/>
    <w:rsid w:val="00F612C7"/>
    <w:rsid w:val="00F615F2"/>
    <w:rsid w:val="00F64DBD"/>
    <w:rsid w:val="00FA036B"/>
    <w:rsid w:val="00FD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C0E504F-B842-4809-B944-23AEB57D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ind w:left="1080" w:right="1286" w:firstLine="0"/>
      <w:jc w:val="center"/>
      <w:outlineLvl w:val="0"/>
    </w:pPr>
    <w:rPr>
      <w:b/>
      <w:bCs/>
      <w:lang w:val="sr-Cyrl-CS"/>
    </w:rPr>
  </w:style>
  <w:style w:type="paragraph" w:styleId="Naslov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b/>
      <w:bCs/>
      <w:lang w:val="sr-Cyrl-CS"/>
    </w:rPr>
  </w:style>
  <w:style w:type="paragraph" w:styleId="Naslov3">
    <w:name w:val="heading 3"/>
    <w:basedOn w:val="Normal"/>
    <w:next w:val="Normal"/>
    <w:qFormat/>
    <w:pPr>
      <w:keepNext/>
      <w:numPr>
        <w:ilvl w:val="2"/>
        <w:numId w:val="1"/>
      </w:numPr>
      <w:ind w:left="1260" w:firstLine="0"/>
      <w:jc w:val="both"/>
      <w:outlineLvl w:val="2"/>
    </w:pPr>
    <w:rPr>
      <w:b/>
      <w:bCs/>
      <w:lang w:val="sr-Cyrl-CS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  <w:lang w:val="sr-Cyrl-C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Podrazumevanifontpasusa1">
    <w:name w:val="Podrazumevani font pasusa1"/>
  </w:style>
  <w:style w:type="character" w:styleId="Brojstranice">
    <w:name w:val="page number"/>
    <w:basedOn w:val="Podrazumevanifontpasusa1"/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Teloteksta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Teloteksta">
    <w:name w:val="Body Text"/>
    <w:basedOn w:val="Normal"/>
    <w:pPr>
      <w:widowControl w:val="0"/>
      <w:spacing w:after="120"/>
    </w:pPr>
    <w:rPr>
      <w:rFonts w:ascii="Arial" w:eastAsia="Nimbus Sans L" w:hAnsi="Arial" w:cs="Tahoma"/>
    </w:rPr>
  </w:style>
  <w:style w:type="paragraph" w:styleId="Lista">
    <w:name w:val="List"/>
    <w:basedOn w:val="Teloteksta"/>
  </w:style>
  <w:style w:type="paragraph" w:customStyle="1" w:styleId="Natpis1">
    <w:name w:val="Natpis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Uvlaenjetelateksta">
    <w:name w:val="Body Text Indent"/>
    <w:basedOn w:val="Normal"/>
    <w:pPr>
      <w:ind w:left="360"/>
    </w:pPr>
    <w:rPr>
      <w:lang w:val="sr-Cyrl-CS"/>
    </w:rPr>
  </w:style>
  <w:style w:type="paragraph" w:customStyle="1" w:styleId="Uvlaenjetelateksta21">
    <w:name w:val="Uvlačenje tela teksta 21"/>
    <w:basedOn w:val="Normal"/>
    <w:pPr>
      <w:ind w:left="360"/>
      <w:jc w:val="both"/>
    </w:pPr>
    <w:rPr>
      <w:lang w:val="sr-Cyrl-CS"/>
    </w:rPr>
  </w:style>
  <w:style w:type="paragraph" w:styleId="Zaglavljestranice">
    <w:name w:val="header"/>
    <w:basedOn w:val="Normal"/>
    <w:pPr>
      <w:tabs>
        <w:tab w:val="center" w:pos="4153"/>
        <w:tab w:val="right" w:pos="8306"/>
      </w:tabs>
    </w:pPr>
  </w:style>
  <w:style w:type="paragraph" w:styleId="Podnojestranice">
    <w:name w:val="footer"/>
    <w:basedOn w:val="Normal"/>
    <w:link w:val="PodnojestraniceChar"/>
    <w:uiPriority w:val="99"/>
    <w:pPr>
      <w:tabs>
        <w:tab w:val="center" w:pos="4153"/>
        <w:tab w:val="right" w:pos="8306"/>
      </w:tabs>
    </w:pPr>
  </w:style>
  <w:style w:type="paragraph" w:customStyle="1" w:styleId="Podebljanitekst1">
    <w:name w:val="Podebljani tekst1"/>
    <w:basedOn w:val="Normal"/>
    <w:pPr>
      <w:ind w:left="1800" w:right="1106"/>
      <w:jc w:val="both"/>
    </w:pPr>
    <w:rPr>
      <w:lang w:val="sr-Cyrl-CS"/>
    </w:rPr>
  </w:style>
  <w:style w:type="paragraph" w:customStyle="1" w:styleId="Mapadokumenta1">
    <w:name w:val="Mapa dokumenta1"/>
    <w:basedOn w:val="Normal"/>
    <w:pPr>
      <w:shd w:val="clear" w:color="auto" w:fill="000080"/>
    </w:pPr>
    <w:rPr>
      <w:rFonts w:ascii="Tahoma" w:hAnsi="Tahoma" w:cs="Tahoma"/>
    </w:rPr>
  </w:style>
  <w:style w:type="paragraph" w:styleId="Naslov">
    <w:name w:val="Title"/>
    <w:basedOn w:val="Normal"/>
    <w:next w:val="Podnaslov"/>
    <w:qFormat/>
    <w:pPr>
      <w:jc w:val="center"/>
    </w:pPr>
    <w:rPr>
      <w:b/>
      <w:bCs/>
      <w:sz w:val="28"/>
      <w:lang w:val="sr-Cyrl-CS"/>
    </w:rPr>
  </w:style>
  <w:style w:type="paragraph" w:styleId="Podnaslov">
    <w:name w:val="Subtitle"/>
    <w:basedOn w:val="Heading"/>
    <w:next w:val="Teloteksta"/>
    <w:qFormat/>
    <w:pPr>
      <w:jc w:val="center"/>
    </w:pPr>
    <w:rPr>
      <w:i/>
      <w:i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Koordinatnamreatabele">
    <w:name w:val="Table Grid"/>
    <w:basedOn w:val="Normalnatabela"/>
    <w:uiPriority w:val="39"/>
    <w:rsid w:val="00F562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642085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42085"/>
    <w:rPr>
      <w:rFonts w:ascii="Segoe UI" w:hAnsi="Segoe UI" w:cs="Segoe UI"/>
      <w:sz w:val="18"/>
      <w:szCs w:val="18"/>
      <w:lang w:val="en-GB" w:eastAsia="ar-SA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84C9F"/>
    <w:rPr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4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Наручилац: Српско народно позориште</vt:lpstr>
    </vt:vector>
  </TitlesOfParts>
  <Company/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Наручилац: Српско народно позориште</dc:title>
  <dc:subject/>
  <dc:creator>Administrator</dc:creator>
  <cp:keywords/>
  <cp:lastModifiedBy>Aleksandra Pajic</cp:lastModifiedBy>
  <cp:revision>43</cp:revision>
  <cp:lastPrinted>2019-09-19T10:38:00Z</cp:lastPrinted>
  <dcterms:created xsi:type="dcterms:W3CDTF">2015-10-06T09:34:00Z</dcterms:created>
  <dcterms:modified xsi:type="dcterms:W3CDTF">2024-03-29T09:55:00Z</dcterms:modified>
</cp:coreProperties>
</file>